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A6881" w:rsidRPr="00A0290A" w:rsidRDefault="001A6881" w:rsidP="00AF6C1C">
      <w:pPr>
        <w:spacing w:line="276" w:lineRule="auto"/>
        <w:jc w:val="right"/>
        <w:rPr>
          <w:rFonts w:ascii="Arial Narrow" w:hAnsi="Arial Narrow" w:cs="Arial"/>
          <w:b/>
          <w:sz w:val="22"/>
          <w:szCs w:val="22"/>
        </w:rPr>
      </w:pPr>
      <w:r w:rsidRPr="00A0290A">
        <w:rPr>
          <w:rFonts w:ascii="Arial Narrow" w:hAnsi="Arial Narrow" w:cs="Arial"/>
          <w:b/>
          <w:sz w:val="22"/>
          <w:szCs w:val="22"/>
        </w:rPr>
        <w:t>Załącznik nr</w:t>
      </w:r>
      <w:r w:rsidR="00D368B4" w:rsidRPr="00A0290A">
        <w:rPr>
          <w:rFonts w:ascii="Arial Narrow" w:hAnsi="Arial Narrow" w:cs="Arial"/>
          <w:b/>
          <w:sz w:val="22"/>
          <w:szCs w:val="22"/>
        </w:rPr>
        <w:t xml:space="preserve"> </w:t>
      </w:r>
      <w:r w:rsidR="00936236" w:rsidRPr="00A0290A">
        <w:rPr>
          <w:rFonts w:ascii="Arial Narrow" w:hAnsi="Arial Narrow" w:cs="Arial"/>
          <w:b/>
          <w:sz w:val="22"/>
          <w:szCs w:val="22"/>
        </w:rPr>
        <w:t>1</w:t>
      </w:r>
      <w:r w:rsidR="00F91CC2" w:rsidRPr="00A0290A">
        <w:rPr>
          <w:rFonts w:ascii="Arial Narrow" w:hAnsi="Arial Narrow" w:cs="Arial"/>
          <w:b/>
          <w:sz w:val="22"/>
          <w:szCs w:val="22"/>
        </w:rPr>
        <w:t xml:space="preserve"> do Zapytania Ofertowego nr </w:t>
      </w:r>
      <w:r w:rsidR="00E22037" w:rsidRPr="00A0290A">
        <w:rPr>
          <w:rFonts w:ascii="Arial Narrow" w:hAnsi="Arial Narrow" w:cs="Arial"/>
          <w:b/>
          <w:sz w:val="22"/>
          <w:szCs w:val="22"/>
        </w:rPr>
        <w:t>1/FEPW/01.03</w:t>
      </w:r>
    </w:p>
    <w:p w:rsidR="001A6881" w:rsidRPr="00B15D66" w:rsidRDefault="001A6881" w:rsidP="00AF6C1C">
      <w:pPr>
        <w:spacing w:line="276" w:lineRule="auto"/>
        <w:jc w:val="center"/>
        <w:rPr>
          <w:rFonts w:ascii="Arial Narrow" w:hAnsi="Arial Narrow" w:cs="Arial"/>
          <w:b/>
          <w:i/>
          <w:sz w:val="22"/>
          <w:szCs w:val="22"/>
        </w:rPr>
      </w:pP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B15D66">
        <w:rPr>
          <w:rFonts w:ascii="Arial Narrow" w:hAnsi="Arial Narrow" w:cs="Arial"/>
          <w:b/>
          <w:sz w:val="22"/>
          <w:szCs w:val="22"/>
        </w:rPr>
        <w:tab/>
      </w: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B15D66">
        <w:rPr>
          <w:rFonts w:ascii="Arial Narrow" w:hAnsi="Arial Narrow" w:cs="Arial"/>
          <w:b/>
          <w:sz w:val="22"/>
          <w:szCs w:val="22"/>
        </w:rPr>
        <w:tab/>
      </w:r>
    </w:p>
    <w:p w:rsidR="001A6881" w:rsidRPr="00B15D66" w:rsidRDefault="008004C7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B15D66">
        <w:rPr>
          <w:rFonts w:ascii="Arial Narrow" w:hAnsi="Arial Narrow" w:cs="Arial"/>
          <w:sz w:val="22"/>
          <w:szCs w:val="22"/>
          <w:u w:val="single"/>
        </w:rPr>
        <w:t>DANE OFERENTA:</w:t>
      </w:r>
    </w:p>
    <w:p w:rsidR="001A6881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Nazwa: ………………………………………………...</w:t>
      </w:r>
    </w:p>
    <w:p w:rsidR="001A6881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Adres: ………………………………………………….</w:t>
      </w:r>
    </w:p>
    <w:p w:rsidR="001A6881" w:rsidRPr="00B15D66" w:rsidRDefault="001A6881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 xml:space="preserve">NIP: </w:t>
      </w:r>
      <w:r w:rsidR="00D40DDB" w:rsidRPr="00B15D66">
        <w:rPr>
          <w:rFonts w:ascii="Arial Narrow" w:hAnsi="Arial Narrow" w:cs="Arial"/>
          <w:sz w:val="22"/>
          <w:szCs w:val="22"/>
        </w:rPr>
        <w:t>…………………………………………………….</w:t>
      </w:r>
    </w:p>
    <w:p w:rsidR="001A6881" w:rsidRPr="00B15D66" w:rsidRDefault="001A6881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 xml:space="preserve">REGON: </w:t>
      </w:r>
      <w:r w:rsidR="00D40DDB" w:rsidRPr="00B15D66">
        <w:rPr>
          <w:rFonts w:ascii="Arial Narrow" w:hAnsi="Arial Narrow" w:cs="Arial"/>
          <w:sz w:val="22"/>
          <w:szCs w:val="22"/>
        </w:rPr>
        <w:t xml:space="preserve"> ………………………………………………</w:t>
      </w:r>
    </w:p>
    <w:p w:rsidR="00D40DDB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Tel.: …………………………………………………….</w:t>
      </w:r>
    </w:p>
    <w:p w:rsidR="00D40DDB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Osoba do kontaktu: ………………………………….</w:t>
      </w:r>
    </w:p>
    <w:p w:rsidR="00F9056A" w:rsidRDefault="00F9056A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Adres e-mail osoby do kontaktu: …………………..</w:t>
      </w:r>
    </w:p>
    <w:p w:rsidR="00F9056A" w:rsidRPr="00B15D66" w:rsidRDefault="00F9056A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Tel. osoby do kontaktu: ……………………………..</w:t>
      </w: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ab/>
      </w:r>
    </w:p>
    <w:p w:rsidR="001A6881" w:rsidRPr="00B15D66" w:rsidRDefault="001A6881" w:rsidP="00AF6C1C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Arial Narrow" w:hAnsi="Arial Narrow" w:cs="Arial"/>
        </w:rPr>
      </w:pPr>
      <w:r w:rsidRPr="00B15D66">
        <w:rPr>
          <w:rFonts w:ascii="Arial Narrow" w:hAnsi="Arial Narrow" w:cs="Arial"/>
          <w:b/>
          <w:bCs/>
        </w:rPr>
        <w:t xml:space="preserve">Formularz oferty </w:t>
      </w:r>
    </w:p>
    <w:p w:rsidR="001A6881" w:rsidRPr="00B15D66" w:rsidRDefault="001A6881" w:rsidP="00AF6C1C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1A6881" w:rsidRPr="00B15D66" w:rsidRDefault="001A6881" w:rsidP="00E22037">
      <w:pPr>
        <w:spacing w:before="100" w:after="100" w:line="276" w:lineRule="auto"/>
        <w:rPr>
          <w:rFonts w:ascii="Arial Narrow" w:eastAsia="Calibri" w:hAnsi="Arial Narrow" w:cs="Arial"/>
          <w:sz w:val="22"/>
          <w:szCs w:val="22"/>
        </w:rPr>
      </w:pPr>
      <w:r w:rsidRPr="00B15D66">
        <w:rPr>
          <w:rFonts w:ascii="Arial Narrow" w:eastAsia="Calibri" w:hAnsi="Arial Narrow" w:cs="Arial"/>
          <w:sz w:val="22"/>
          <w:szCs w:val="22"/>
        </w:rPr>
        <w:t xml:space="preserve">Nawiązując do zapytania ofertowego </w:t>
      </w:r>
      <w:r w:rsidRPr="00E22037">
        <w:rPr>
          <w:rFonts w:ascii="Arial Narrow" w:eastAsia="Calibri" w:hAnsi="Arial Narrow" w:cs="Arial"/>
          <w:sz w:val="22"/>
          <w:szCs w:val="22"/>
        </w:rPr>
        <w:t xml:space="preserve">nr </w:t>
      </w:r>
      <w:r w:rsidR="00E22037" w:rsidRPr="00E22037">
        <w:rPr>
          <w:rFonts w:ascii="Arial Narrow" w:eastAsia="Calibri" w:hAnsi="Arial Narrow" w:cs="Arial"/>
          <w:sz w:val="22"/>
          <w:szCs w:val="22"/>
        </w:rPr>
        <w:t xml:space="preserve">1/FEPW/01.03 </w:t>
      </w:r>
      <w:r w:rsidR="00377502" w:rsidRPr="00E22037">
        <w:rPr>
          <w:rFonts w:ascii="Arial Narrow" w:eastAsia="Calibri" w:hAnsi="Arial Narrow" w:cs="Arial"/>
          <w:sz w:val="22"/>
          <w:szCs w:val="22"/>
        </w:rPr>
        <w:t>na</w:t>
      </w:r>
      <w:r w:rsidR="00377502" w:rsidRPr="00EC547D">
        <w:rPr>
          <w:rFonts w:ascii="Arial Narrow" w:eastAsia="Calibri" w:hAnsi="Arial Narrow" w:cs="Arial"/>
          <w:sz w:val="22"/>
          <w:szCs w:val="22"/>
        </w:rPr>
        <w:t xml:space="preserve"> </w:t>
      </w:r>
      <w:r w:rsidR="00E22037" w:rsidRPr="00E22037">
        <w:rPr>
          <w:rFonts w:ascii="Arial Narrow" w:eastAsia="Calibri" w:hAnsi="Arial Narrow" w:cs="Arial"/>
          <w:sz w:val="22"/>
          <w:szCs w:val="22"/>
        </w:rPr>
        <w:t>dostawę, montaż i uruchomienie instalacji fotowoltaicznej o mocy zainstalowanej 458,25 kW</w:t>
      </w:r>
      <w:r w:rsidR="000D48DF" w:rsidRPr="000D48DF">
        <w:rPr>
          <w:rFonts w:ascii="Arial Narrow" w:eastAsia="Calibri" w:hAnsi="Arial Narrow" w:cs="Arial"/>
          <w:sz w:val="22"/>
          <w:szCs w:val="22"/>
        </w:rPr>
        <w:t xml:space="preserve"> </w:t>
      </w:r>
      <w:r w:rsidR="006C3E64" w:rsidRPr="00D40771">
        <w:rPr>
          <w:rFonts w:ascii="Arial Narrow" w:eastAsia="Calibri" w:hAnsi="Arial Narrow" w:cs="Arial"/>
          <w:sz w:val="22"/>
          <w:szCs w:val="22"/>
        </w:rPr>
        <w:t>w</w:t>
      </w:r>
      <w:r w:rsidR="006C3E64" w:rsidRPr="00B15D66">
        <w:rPr>
          <w:rFonts w:ascii="Arial Narrow" w:eastAsia="Calibri" w:hAnsi="Arial Narrow" w:cs="Arial"/>
          <w:sz w:val="22"/>
          <w:szCs w:val="22"/>
        </w:rPr>
        <w:t xml:space="preserve"> ramach </w:t>
      </w:r>
      <w:r w:rsidR="006E0983" w:rsidRPr="00B15D66">
        <w:rPr>
          <w:rFonts w:ascii="Arial Narrow" w:eastAsia="Calibri" w:hAnsi="Arial Narrow" w:cs="Arial"/>
          <w:sz w:val="22"/>
          <w:szCs w:val="22"/>
        </w:rPr>
        <w:t>projektu pn</w:t>
      </w:r>
      <w:r w:rsidR="00D40771">
        <w:rPr>
          <w:rFonts w:ascii="Arial Narrow" w:eastAsia="Calibri" w:hAnsi="Arial Narrow" w:cs="Arial"/>
          <w:sz w:val="22"/>
          <w:szCs w:val="22"/>
        </w:rPr>
        <w:t>. „</w:t>
      </w:r>
      <w:r w:rsidR="00E22037" w:rsidRPr="00E22037">
        <w:rPr>
          <w:rFonts w:ascii="Arial Narrow" w:eastAsia="Calibri" w:hAnsi="Arial Narrow" w:cs="Arial"/>
          <w:sz w:val="22"/>
          <w:szCs w:val="22"/>
        </w:rPr>
        <w:t>GOZ-transformacja firmy Pol-Panel Sp. z o.o. - etap I</w:t>
      </w:r>
      <w:r w:rsidR="00D40771" w:rsidRPr="00D40771">
        <w:rPr>
          <w:rFonts w:ascii="Arial Narrow" w:eastAsia="Calibri" w:hAnsi="Arial Narrow" w:cs="Arial"/>
          <w:sz w:val="22"/>
          <w:szCs w:val="22"/>
        </w:rPr>
        <w:t>”</w:t>
      </w:r>
      <w:r w:rsidR="00AD1C1C" w:rsidRPr="00B15D66">
        <w:rPr>
          <w:rFonts w:ascii="Arial Narrow" w:hAnsi="Arial Narrow" w:cs="Arial"/>
          <w:b/>
          <w:sz w:val="22"/>
          <w:szCs w:val="22"/>
        </w:rPr>
        <w:t xml:space="preserve"> </w:t>
      </w:r>
      <w:r w:rsidR="00377502" w:rsidRPr="00B15D66">
        <w:rPr>
          <w:rFonts w:ascii="Arial Narrow" w:eastAsia="Calibri" w:hAnsi="Arial Narrow" w:cs="Arial"/>
          <w:sz w:val="22"/>
          <w:szCs w:val="22"/>
        </w:rPr>
        <w:t>realizowanego w ramach</w:t>
      </w:r>
      <w:r w:rsidR="002D52A7">
        <w:rPr>
          <w:rFonts w:ascii="Arial Narrow" w:eastAsia="Calibri" w:hAnsi="Arial Narrow" w:cs="Arial"/>
          <w:sz w:val="22"/>
          <w:szCs w:val="22"/>
        </w:rPr>
        <w:t xml:space="preserve"> </w:t>
      </w:r>
      <w:r w:rsidR="00D40771" w:rsidRPr="00D40771">
        <w:rPr>
          <w:rFonts w:ascii="Arial Narrow" w:hAnsi="Arial Narrow"/>
          <w:sz w:val="22"/>
          <w:szCs w:val="22"/>
        </w:rPr>
        <w:t>Programu Fundusze Europejskie dla Polski Wschodniej</w:t>
      </w:r>
      <w:r w:rsidR="00E22037">
        <w:rPr>
          <w:rFonts w:ascii="Arial Narrow" w:hAnsi="Arial Narrow"/>
          <w:sz w:val="22"/>
          <w:szCs w:val="22"/>
        </w:rPr>
        <w:t xml:space="preserve"> 2021-2027, Działanie FEPW.01.03 Gospodarka o obiegu zamkniętym w MŚP – Etap II</w:t>
      </w:r>
      <w:r w:rsidR="00377502" w:rsidRPr="00B15D66">
        <w:rPr>
          <w:rFonts w:ascii="Arial Narrow" w:eastAsia="Calibri" w:hAnsi="Arial Narrow" w:cs="Arial"/>
          <w:sz w:val="22"/>
          <w:szCs w:val="22"/>
        </w:rPr>
        <w:t>, składamy ofertę dotyczącą realizacji ww. przedmiotu zamówienia</w:t>
      </w:r>
      <w:r w:rsidR="00D40DDB" w:rsidRPr="00B15D66">
        <w:rPr>
          <w:rFonts w:ascii="Arial Narrow" w:eastAsia="Calibri" w:hAnsi="Arial Narrow" w:cs="Arial"/>
          <w:sz w:val="22"/>
          <w:szCs w:val="22"/>
        </w:rPr>
        <w:t>.</w:t>
      </w:r>
    </w:p>
    <w:p w:rsidR="00AD1C1C" w:rsidRPr="00B15D66" w:rsidRDefault="00AD1C1C" w:rsidP="00D40DDB">
      <w:pPr>
        <w:spacing w:before="120" w:line="276" w:lineRule="auto"/>
        <w:jc w:val="both"/>
        <w:rPr>
          <w:rFonts w:ascii="Arial Narrow" w:eastAsia="Calibri" w:hAnsi="Arial Narrow" w:cs="Arial"/>
          <w:sz w:val="22"/>
          <w:szCs w:val="22"/>
        </w:rPr>
      </w:pPr>
    </w:p>
    <w:p w:rsidR="00D40DDB" w:rsidRPr="00B15D66" w:rsidRDefault="00D40DDB" w:rsidP="00D40DDB">
      <w:pPr>
        <w:pStyle w:val="Akapitzlist"/>
        <w:numPr>
          <w:ilvl w:val="0"/>
          <w:numId w:val="12"/>
        </w:numPr>
        <w:spacing w:before="120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Oferujemy wykonanie przedmiotu zamówienia na kwotę:</w:t>
      </w:r>
    </w:p>
    <w:tbl>
      <w:tblPr>
        <w:tblW w:w="89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2564"/>
        <w:gridCol w:w="2245"/>
        <w:gridCol w:w="1701"/>
        <w:gridCol w:w="1731"/>
      </w:tblGrid>
      <w:tr w:rsidR="001A6881" w:rsidRPr="00B15D66" w:rsidTr="00C65ECA">
        <w:trPr>
          <w:trHeight w:val="397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L.p.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2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232859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Wartość netto</w:t>
            </w:r>
            <w:r w:rsidR="0097709D">
              <w:rPr>
                <w:rFonts w:ascii="Arial Narrow" w:hAnsi="Arial Narrow" w:cs="Arial"/>
                <w:b/>
                <w:sz w:val="22"/>
                <w:szCs w:val="22"/>
              </w:rPr>
              <w:t xml:space="preserve"> (waluta)</w:t>
            </w: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232859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VAT </w:t>
            </w:r>
            <w:r w:rsidR="0097709D">
              <w:rPr>
                <w:rFonts w:ascii="Arial Narrow" w:hAnsi="Arial Narrow" w:cs="Arial"/>
                <w:b/>
                <w:sz w:val="22"/>
                <w:szCs w:val="22"/>
              </w:rPr>
              <w:br/>
              <w:t>(waluta)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232859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brutto </w:t>
            </w:r>
            <w:r w:rsidR="0097709D">
              <w:rPr>
                <w:rFonts w:ascii="Arial Narrow" w:hAnsi="Arial Narrow" w:cs="Arial"/>
                <w:b/>
                <w:sz w:val="22"/>
                <w:szCs w:val="22"/>
              </w:rPr>
              <w:t>(waluta)</w:t>
            </w:r>
          </w:p>
        </w:tc>
      </w:tr>
      <w:tr w:rsidR="001A6881" w:rsidRPr="00B15D66" w:rsidTr="00C65ECA">
        <w:trPr>
          <w:trHeight w:val="132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Pr="00B15D66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881" w:rsidRPr="000D48DF" w:rsidRDefault="00E22037" w:rsidP="00C65ECA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</w:rPr>
              <w:t>D</w:t>
            </w:r>
            <w:r w:rsidRPr="00E22037">
              <w:rPr>
                <w:rFonts w:ascii="Arial Narrow" w:eastAsia="Calibri" w:hAnsi="Arial Narrow" w:cs="Arial"/>
                <w:sz w:val="22"/>
                <w:szCs w:val="22"/>
              </w:rPr>
              <w:t>ostaw</w:t>
            </w:r>
            <w:r>
              <w:rPr>
                <w:rFonts w:ascii="Arial Narrow" w:eastAsia="Calibri" w:hAnsi="Arial Narrow" w:cs="Arial"/>
                <w:sz w:val="22"/>
                <w:szCs w:val="22"/>
              </w:rPr>
              <w:t>a</w:t>
            </w:r>
            <w:r w:rsidRPr="00E22037">
              <w:rPr>
                <w:rFonts w:ascii="Arial Narrow" w:eastAsia="Calibri" w:hAnsi="Arial Narrow" w:cs="Arial"/>
                <w:sz w:val="22"/>
                <w:szCs w:val="22"/>
              </w:rPr>
              <w:t>, montaż i uruchomienie instalacji fotowoltaicznej o mocy zainstalowanej 458,25 kW</w:t>
            </w:r>
          </w:p>
        </w:tc>
        <w:tc>
          <w:tcPr>
            <w:tcW w:w="22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A6881" w:rsidRPr="00B15D66" w:rsidTr="00C65ECA">
        <w:trPr>
          <w:trHeight w:val="43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97709D" w:rsidP="00AF6C1C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Słownie</w:t>
            </w:r>
          </w:p>
        </w:tc>
        <w:tc>
          <w:tcPr>
            <w:tcW w:w="22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1A6881" w:rsidRPr="00B15D66" w:rsidRDefault="001A6881" w:rsidP="00AF6C1C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665C5F" w:rsidRDefault="00D40DDB" w:rsidP="00D40DDB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6B0A7F">
        <w:rPr>
          <w:rFonts w:ascii="Arial Narrow" w:hAnsi="Arial Narrow" w:cs="Arial"/>
        </w:rPr>
        <w:t xml:space="preserve">Na </w:t>
      </w:r>
      <w:r w:rsidR="00EC547D" w:rsidRPr="006B0A7F">
        <w:rPr>
          <w:rFonts w:ascii="Arial Narrow" w:hAnsi="Arial Narrow" w:cs="Arial"/>
        </w:rPr>
        <w:t>przedmiot</w:t>
      </w:r>
      <w:r w:rsidRPr="006B0A7F">
        <w:rPr>
          <w:rFonts w:ascii="Arial Narrow" w:hAnsi="Arial Narrow" w:cs="Arial"/>
        </w:rPr>
        <w:t xml:space="preserve"> </w:t>
      </w:r>
      <w:r w:rsidR="006C3E64" w:rsidRPr="006B0A7F">
        <w:rPr>
          <w:rFonts w:ascii="Arial Narrow" w:hAnsi="Arial Narrow" w:cs="Arial"/>
        </w:rPr>
        <w:t>zamówienia udzielamy gwarancji</w:t>
      </w:r>
      <w:r w:rsidRPr="006B0A7F">
        <w:rPr>
          <w:rFonts w:ascii="Arial Narrow" w:hAnsi="Arial Narrow" w:cs="Arial"/>
        </w:rPr>
        <w:t xml:space="preserve"> </w:t>
      </w:r>
      <w:r w:rsidR="00E22037">
        <w:rPr>
          <w:rFonts w:ascii="Arial Narrow" w:hAnsi="Arial Narrow" w:cs="Arial"/>
        </w:rPr>
        <w:t xml:space="preserve">na poszczególne elementy: </w:t>
      </w:r>
    </w:p>
    <w:tbl>
      <w:tblPr>
        <w:tblStyle w:val="Tabela-Siatka1"/>
        <w:tblW w:w="4924" w:type="pct"/>
        <w:tblInd w:w="137" w:type="dxa"/>
        <w:tblLook w:val="04A0" w:firstRow="1" w:lastRow="0" w:firstColumn="1" w:lastColumn="0" w:noHBand="0" w:noVBand="1"/>
      </w:tblPr>
      <w:tblGrid>
        <w:gridCol w:w="3402"/>
        <w:gridCol w:w="2638"/>
        <w:gridCol w:w="2884"/>
      </w:tblGrid>
      <w:tr w:rsidR="00E22037" w:rsidRPr="004966D4" w:rsidTr="00A0290A">
        <w:tc>
          <w:tcPr>
            <w:tcW w:w="1906" w:type="pct"/>
            <w:vAlign w:val="center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  <w:b/>
              </w:rPr>
            </w:pPr>
            <w:r w:rsidRPr="004966D4">
              <w:rPr>
                <w:rFonts w:ascii="Arial Narrow" w:hAnsi="Arial Narrow" w:cs="Calibri"/>
                <w:b/>
              </w:rPr>
              <w:t>Gwarancja na:</w:t>
            </w:r>
          </w:p>
        </w:tc>
        <w:tc>
          <w:tcPr>
            <w:tcW w:w="1478" w:type="pct"/>
            <w:vAlign w:val="center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  <w:b/>
              </w:rPr>
            </w:pPr>
            <w:r w:rsidRPr="004966D4">
              <w:rPr>
                <w:rFonts w:ascii="Arial Narrow" w:hAnsi="Arial Narrow" w:cs="Calibri"/>
                <w:b/>
              </w:rPr>
              <w:t>Minimalny wymagany okres gwarancji</w:t>
            </w:r>
          </w:p>
        </w:tc>
        <w:tc>
          <w:tcPr>
            <w:tcW w:w="1616" w:type="pct"/>
            <w:vAlign w:val="center"/>
          </w:tcPr>
          <w:p w:rsidR="00E22037" w:rsidRPr="004966D4" w:rsidRDefault="00E22037" w:rsidP="00E22037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  <w:b/>
              </w:rPr>
            </w:pPr>
            <w:r w:rsidRPr="004966D4">
              <w:rPr>
                <w:rFonts w:ascii="Arial Narrow" w:hAnsi="Arial Narrow" w:cs="Calibri"/>
                <w:b/>
              </w:rPr>
              <w:t>Of</w:t>
            </w:r>
            <w:r>
              <w:rPr>
                <w:rFonts w:ascii="Arial Narrow" w:hAnsi="Arial Narrow" w:cs="Calibri"/>
                <w:b/>
              </w:rPr>
              <w:t xml:space="preserve">erowany okres gwarancji (należy </w:t>
            </w:r>
            <w:r w:rsidRPr="004966D4">
              <w:rPr>
                <w:rFonts w:ascii="Arial Narrow" w:hAnsi="Arial Narrow" w:cs="Calibri"/>
                <w:b/>
              </w:rPr>
              <w:t>uzupełni</w:t>
            </w:r>
            <w:r>
              <w:rPr>
                <w:rFonts w:ascii="Arial Narrow" w:hAnsi="Arial Narrow" w:cs="Calibri"/>
                <w:b/>
              </w:rPr>
              <w:t>ć</w:t>
            </w:r>
            <w:r w:rsidRPr="004966D4">
              <w:rPr>
                <w:rFonts w:ascii="Arial Narrow" w:hAnsi="Arial Narrow" w:cs="Calibri"/>
                <w:b/>
              </w:rPr>
              <w:t>)</w:t>
            </w:r>
          </w:p>
        </w:tc>
      </w:tr>
      <w:tr w:rsidR="00E22037" w:rsidRPr="004966D4" w:rsidTr="00A0290A">
        <w:tc>
          <w:tcPr>
            <w:tcW w:w="1906" w:type="pct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4966D4">
              <w:rPr>
                <w:rFonts w:ascii="Arial Narrow" w:hAnsi="Arial Narrow" w:cs="Calibri"/>
              </w:rPr>
              <w:t>Falownik</w:t>
            </w:r>
          </w:p>
        </w:tc>
        <w:tc>
          <w:tcPr>
            <w:tcW w:w="1478" w:type="pct"/>
            <w:vAlign w:val="center"/>
          </w:tcPr>
          <w:p w:rsidR="00E22037" w:rsidRPr="00C65ECA" w:rsidRDefault="00E22037" w:rsidP="00C65ECA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C65ECA">
              <w:rPr>
                <w:rFonts w:ascii="Arial Narrow" w:hAnsi="Arial Narrow" w:cs="Calibri"/>
              </w:rPr>
              <w:t>12 lat</w:t>
            </w:r>
          </w:p>
        </w:tc>
        <w:tc>
          <w:tcPr>
            <w:tcW w:w="1616" w:type="pct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</w:p>
        </w:tc>
      </w:tr>
      <w:tr w:rsidR="00E22037" w:rsidRPr="004966D4" w:rsidTr="00A0290A">
        <w:tc>
          <w:tcPr>
            <w:tcW w:w="1906" w:type="pct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4966D4">
              <w:rPr>
                <w:rFonts w:ascii="Arial Narrow" w:hAnsi="Arial Narrow" w:cs="Calibri"/>
              </w:rPr>
              <w:t>Moduł</w:t>
            </w:r>
          </w:p>
        </w:tc>
        <w:tc>
          <w:tcPr>
            <w:tcW w:w="1478" w:type="pct"/>
            <w:vAlign w:val="center"/>
          </w:tcPr>
          <w:p w:rsidR="00E22037" w:rsidRPr="00C65ECA" w:rsidRDefault="00E22037" w:rsidP="00C65ECA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C65ECA">
              <w:rPr>
                <w:rFonts w:ascii="Arial Narrow" w:hAnsi="Arial Narrow" w:cs="Calibri"/>
              </w:rPr>
              <w:t>15 lat</w:t>
            </w:r>
          </w:p>
        </w:tc>
        <w:tc>
          <w:tcPr>
            <w:tcW w:w="1616" w:type="pct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</w:p>
        </w:tc>
      </w:tr>
      <w:tr w:rsidR="00E22037" w:rsidRPr="004966D4" w:rsidTr="00A0290A">
        <w:tc>
          <w:tcPr>
            <w:tcW w:w="1906" w:type="pct"/>
          </w:tcPr>
          <w:p w:rsidR="00E22037" w:rsidRPr="004966D4" w:rsidRDefault="00E22037" w:rsidP="00A0290A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4966D4">
              <w:rPr>
                <w:rFonts w:ascii="Arial Narrow" w:hAnsi="Arial Narrow" w:cs="Calibri"/>
              </w:rPr>
              <w:t>Wydajność modułów</w:t>
            </w:r>
            <w:r w:rsidR="00A0290A">
              <w:rPr>
                <w:rFonts w:ascii="Arial Narrow" w:hAnsi="Arial Narrow" w:cs="Calibri"/>
              </w:rPr>
              <w:t xml:space="preserve"> </w:t>
            </w:r>
            <w:bookmarkStart w:id="0" w:name="_GoBack"/>
            <w:bookmarkEnd w:id="0"/>
            <w:r w:rsidRPr="004966D4">
              <w:rPr>
                <w:rFonts w:ascii="Arial Narrow" w:hAnsi="Arial Narrow" w:cs="Calibri"/>
              </w:rPr>
              <w:t>fotowoltaicznych</w:t>
            </w:r>
          </w:p>
        </w:tc>
        <w:tc>
          <w:tcPr>
            <w:tcW w:w="1478" w:type="pct"/>
            <w:vAlign w:val="center"/>
          </w:tcPr>
          <w:p w:rsidR="00E22037" w:rsidRPr="00C65ECA" w:rsidRDefault="00E22037" w:rsidP="00C65ECA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C65ECA">
              <w:rPr>
                <w:rFonts w:ascii="Arial Narrow" w:hAnsi="Arial Narrow" w:cs="Calibri"/>
              </w:rPr>
              <w:t>30 lat</w:t>
            </w:r>
          </w:p>
        </w:tc>
        <w:tc>
          <w:tcPr>
            <w:tcW w:w="1616" w:type="pct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</w:p>
        </w:tc>
      </w:tr>
      <w:tr w:rsidR="00E22037" w:rsidRPr="004966D4" w:rsidTr="00A0290A">
        <w:tc>
          <w:tcPr>
            <w:tcW w:w="1906" w:type="pct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4966D4">
              <w:rPr>
                <w:rFonts w:ascii="Arial Narrow" w:hAnsi="Arial Narrow" w:cs="Calibri"/>
              </w:rPr>
              <w:t>Wykonane prace</w:t>
            </w:r>
          </w:p>
        </w:tc>
        <w:tc>
          <w:tcPr>
            <w:tcW w:w="1478" w:type="pct"/>
            <w:vAlign w:val="center"/>
          </w:tcPr>
          <w:p w:rsidR="00E22037" w:rsidRPr="00C65ECA" w:rsidRDefault="00E22037" w:rsidP="00C65ECA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C65ECA">
              <w:rPr>
                <w:rFonts w:ascii="Arial Narrow" w:hAnsi="Arial Narrow" w:cs="Calibri"/>
              </w:rPr>
              <w:t>10 lat</w:t>
            </w:r>
          </w:p>
        </w:tc>
        <w:tc>
          <w:tcPr>
            <w:tcW w:w="1616" w:type="pct"/>
          </w:tcPr>
          <w:p w:rsidR="00E22037" w:rsidRPr="004966D4" w:rsidRDefault="00E22037" w:rsidP="000669D9">
            <w:pPr>
              <w:suppressAutoHyphens w:val="0"/>
              <w:spacing w:line="276" w:lineRule="auto"/>
              <w:contextualSpacing/>
              <w:jc w:val="center"/>
              <w:rPr>
                <w:rFonts w:ascii="Arial Narrow" w:hAnsi="Arial Narrow" w:cs="Calibri"/>
              </w:rPr>
            </w:pPr>
          </w:p>
        </w:tc>
      </w:tr>
    </w:tbl>
    <w:p w:rsidR="00E22037" w:rsidRPr="006B0A7F" w:rsidRDefault="00E22037" w:rsidP="00E22037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D40DDB" w:rsidRPr="006B0A7F" w:rsidRDefault="00D40DDB" w:rsidP="00E22037">
      <w:pPr>
        <w:pStyle w:val="Bezodstpw"/>
        <w:numPr>
          <w:ilvl w:val="0"/>
          <w:numId w:val="12"/>
        </w:numPr>
        <w:spacing w:line="276" w:lineRule="auto"/>
        <w:rPr>
          <w:rFonts w:ascii="Arial Narrow" w:hAnsi="Arial Narrow" w:cs="Arial"/>
        </w:rPr>
      </w:pPr>
      <w:r w:rsidRPr="006B0A7F">
        <w:rPr>
          <w:rFonts w:ascii="Arial Narrow" w:hAnsi="Arial Narrow" w:cs="Arial"/>
        </w:rPr>
        <w:t xml:space="preserve">Deklarujemy wykonanie przedmiot zamówienia w terminie </w:t>
      </w:r>
      <w:r w:rsidR="00EC547D" w:rsidRPr="006B0A7F">
        <w:rPr>
          <w:rFonts w:ascii="Arial Narrow" w:hAnsi="Arial Narrow" w:cs="Arial"/>
        </w:rPr>
        <w:t>…</w:t>
      </w:r>
      <w:r w:rsidR="00D21E2F" w:rsidRPr="006B0A7F">
        <w:rPr>
          <w:rFonts w:ascii="Arial Narrow" w:hAnsi="Arial Narrow" w:cs="Arial"/>
        </w:rPr>
        <w:t>…..</w:t>
      </w:r>
      <w:r w:rsidR="00EC547D" w:rsidRPr="006B0A7F">
        <w:rPr>
          <w:rFonts w:ascii="Arial Narrow" w:hAnsi="Arial Narrow" w:cs="Arial"/>
        </w:rPr>
        <w:t xml:space="preserve"> </w:t>
      </w:r>
      <w:r w:rsidR="00D21E2F" w:rsidRPr="006B0A7F">
        <w:rPr>
          <w:rFonts w:ascii="Arial Narrow" w:hAnsi="Arial Narrow" w:cs="Arial"/>
        </w:rPr>
        <w:t>miesięcy</w:t>
      </w:r>
      <w:r w:rsidR="00D40771">
        <w:rPr>
          <w:rFonts w:ascii="Arial Narrow" w:hAnsi="Arial Narrow" w:cs="Arial"/>
        </w:rPr>
        <w:t xml:space="preserve"> (</w:t>
      </w:r>
      <w:r w:rsidR="00D40771" w:rsidRPr="00143C79">
        <w:rPr>
          <w:rFonts w:ascii="Arial Narrow" w:hAnsi="Arial Narrow" w:cs="Arial"/>
        </w:rPr>
        <w:t>maks</w:t>
      </w:r>
      <w:r w:rsidR="00CA39BF" w:rsidRPr="00143C79">
        <w:rPr>
          <w:rFonts w:ascii="Arial Narrow" w:hAnsi="Arial Narrow" w:cs="Arial"/>
        </w:rPr>
        <w:t xml:space="preserve">. </w:t>
      </w:r>
      <w:r w:rsidR="00C65ECA">
        <w:rPr>
          <w:rFonts w:ascii="Arial Narrow" w:hAnsi="Arial Narrow" w:cs="Arial"/>
        </w:rPr>
        <w:t>7</w:t>
      </w:r>
      <w:r w:rsidR="00D40771" w:rsidRPr="00143C79">
        <w:rPr>
          <w:rFonts w:ascii="Arial Narrow" w:hAnsi="Arial Narrow" w:cs="Arial"/>
        </w:rPr>
        <w:t xml:space="preserve"> </w:t>
      </w:r>
      <w:r w:rsidR="00D21E2F" w:rsidRPr="00143C79">
        <w:rPr>
          <w:rFonts w:ascii="Arial Narrow" w:hAnsi="Arial Narrow" w:cs="Arial"/>
        </w:rPr>
        <w:t>miesięcy</w:t>
      </w:r>
      <w:r w:rsidR="00D40771">
        <w:rPr>
          <w:rFonts w:ascii="Arial Narrow" w:hAnsi="Arial Narrow" w:cs="Arial"/>
        </w:rPr>
        <w:t xml:space="preserve"> od </w:t>
      </w:r>
      <w:r w:rsidR="00E22037">
        <w:rPr>
          <w:rFonts w:ascii="Arial Narrow" w:hAnsi="Arial Narrow" w:cs="Arial"/>
        </w:rPr>
        <w:t xml:space="preserve">dnia </w:t>
      </w:r>
      <w:r w:rsidR="00D40771">
        <w:rPr>
          <w:rFonts w:ascii="Arial Narrow" w:hAnsi="Arial Narrow" w:cs="Arial"/>
        </w:rPr>
        <w:t>podpisania Umowy</w:t>
      </w:r>
      <w:r w:rsidR="00E22037" w:rsidRPr="00E22037">
        <w:rPr>
          <w:rFonts w:ascii="Arial Narrow" w:hAnsi="Arial Narrow" w:cs="Arial"/>
        </w:rPr>
        <w:t>).</w:t>
      </w:r>
    </w:p>
    <w:p w:rsidR="006B0A7F" w:rsidRDefault="006B0A7F" w:rsidP="00E22037">
      <w:pPr>
        <w:pStyle w:val="Akapitzlist"/>
        <w:numPr>
          <w:ilvl w:val="0"/>
          <w:numId w:val="12"/>
        </w:numPr>
        <w:suppressAutoHyphens w:val="0"/>
        <w:contextualSpacing/>
        <w:rPr>
          <w:rFonts w:ascii="Arial Narrow" w:hAnsi="Arial Narrow" w:cs="Calibri"/>
        </w:rPr>
      </w:pPr>
      <w:r w:rsidRPr="006B0A7F">
        <w:rPr>
          <w:rFonts w:ascii="Arial Narrow" w:hAnsi="Arial Narrow" w:cs="Calibri"/>
        </w:rPr>
        <w:t xml:space="preserve">Deklarujemy </w:t>
      </w:r>
      <w:r w:rsidR="00D40771">
        <w:rPr>
          <w:rFonts w:ascii="Arial Narrow" w:hAnsi="Arial Narrow" w:cs="Calibri"/>
        </w:rPr>
        <w:t xml:space="preserve">czas reakcji serwisowej …….. </w:t>
      </w:r>
      <w:r w:rsidR="00E22037" w:rsidRPr="00E22037">
        <w:rPr>
          <w:rFonts w:ascii="Arial Narrow" w:hAnsi="Arial Narrow" w:cs="Calibri"/>
        </w:rPr>
        <w:t>tj. czas identyfikacji uszkod</w:t>
      </w:r>
      <w:r w:rsidR="00E22037">
        <w:rPr>
          <w:rFonts w:ascii="Arial Narrow" w:hAnsi="Arial Narrow" w:cs="Calibri"/>
        </w:rPr>
        <w:t>zenia/usterki i rozpoczęcia jej</w:t>
      </w:r>
      <w:r w:rsidR="00A0290A">
        <w:rPr>
          <w:rFonts w:ascii="Arial Narrow" w:hAnsi="Arial Narrow" w:cs="Calibri"/>
        </w:rPr>
        <w:t xml:space="preserve"> usuwania)</w:t>
      </w:r>
      <w:r w:rsidR="00E22037" w:rsidRPr="00E22037">
        <w:rPr>
          <w:rFonts w:ascii="Arial Narrow" w:hAnsi="Arial Narrow" w:cs="Calibri"/>
        </w:rPr>
        <w:t xml:space="preserve"> ………… godzin (nie dłuższy niż </w:t>
      </w:r>
      <w:r w:rsidR="00C65ECA">
        <w:rPr>
          <w:rFonts w:ascii="Arial Narrow" w:hAnsi="Arial Narrow" w:cs="Calibri"/>
        </w:rPr>
        <w:t>8</w:t>
      </w:r>
      <w:r w:rsidR="00E22037" w:rsidRPr="00E22037">
        <w:rPr>
          <w:rFonts w:ascii="Arial Narrow" w:hAnsi="Arial Narrow" w:cs="Calibri"/>
        </w:rPr>
        <w:t xml:space="preserve"> godzin).</w:t>
      </w:r>
      <w:r w:rsidR="00A0290A">
        <w:rPr>
          <w:rFonts w:ascii="Arial Narrow" w:hAnsi="Arial Narrow" w:cs="Calibri"/>
        </w:rPr>
        <w:t xml:space="preserve"> </w:t>
      </w:r>
    </w:p>
    <w:p w:rsidR="00A0290A" w:rsidRPr="006B0A7F" w:rsidRDefault="00A0290A" w:rsidP="00E22037">
      <w:pPr>
        <w:pStyle w:val="Akapitzlist"/>
        <w:numPr>
          <w:ilvl w:val="0"/>
          <w:numId w:val="12"/>
        </w:numPr>
        <w:suppressAutoHyphens w:val="0"/>
        <w:contextualSpacing/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 xml:space="preserve">Deklarujemy wysyłkę technika serwisu, w przypadku gdy będzie to konieczne do usunięcia awarii lub przywrócenia prawidłowej pracy instalacji …… dzień roboczy (maks. 1 dzień roboczy). </w:t>
      </w:r>
    </w:p>
    <w:p w:rsidR="00D40DDB" w:rsidRPr="006B0A7F" w:rsidRDefault="00D40DDB" w:rsidP="00E22037">
      <w:pPr>
        <w:pStyle w:val="Akapitzlist"/>
        <w:numPr>
          <w:ilvl w:val="0"/>
          <w:numId w:val="12"/>
        </w:numPr>
        <w:suppressAutoHyphens w:val="0"/>
        <w:spacing w:after="0"/>
        <w:contextualSpacing/>
        <w:rPr>
          <w:rFonts w:ascii="Arial Narrow" w:hAnsi="Arial Narrow" w:cs="Calibri"/>
        </w:rPr>
      </w:pPr>
      <w:r w:rsidRPr="006B0A7F">
        <w:rPr>
          <w:rFonts w:ascii="Arial Narrow" w:hAnsi="Arial Narrow" w:cs="Arial"/>
        </w:rPr>
        <w:t>Oświadczamy, że zapoznaliśmy się z treścią Zapytania ofertowego oraz uzyskaliśmy konieczne informacje niezbędne do przygotowania oferty. Składając ofertę akceptujemy postanowienia i wymagania postawione Zapytaniem ofertowym.</w:t>
      </w:r>
    </w:p>
    <w:p w:rsidR="00D40DDB" w:rsidRPr="00B15D66" w:rsidRDefault="00D40DDB" w:rsidP="00E22037">
      <w:pPr>
        <w:pStyle w:val="Bezodstpw"/>
        <w:numPr>
          <w:ilvl w:val="0"/>
          <w:numId w:val="12"/>
        </w:numPr>
        <w:spacing w:line="276" w:lineRule="auto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Oświadczamy, że zapoznaliśmy się z opisem przedmiotu zamówienia i nie wnosimy</w:t>
      </w:r>
      <w:r w:rsidR="007B6895" w:rsidRPr="00B15D66">
        <w:rPr>
          <w:rFonts w:ascii="Arial Narrow" w:hAnsi="Arial Narrow" w:cs="Arial"/>
        </w:rPr>
        <w:t xml:space="preserve"> </w:t>
      </w:r>
      <w:r w:rsidRPr="00B15D66">
        <w:rPr>
          <w:rFonts w:ascii="Arial Narrow" w:hAnsi="Arial Narrow" w:cs="Arial"/>
        </w:rPr>
        <w:t>do niego zastrzeżeń.</w:t>
      </w:r>
    </w:p>
    <w:p w:rsidR="00232859" w:rsidRPr="006B0A7F" w:rsidRDefault="00D40DDB" w:rsidP="00E22037">
      <w:pPr>
        <w:pStyle w:val="Bezodstpw"/>
        <w:numPr>
          <w:ilvl w:val="0"/>
          <w:numId w:val="12"/>
        </w:numPr>
        <w:spacing w:line="276" w:lineRule="auto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Oświadczamy, że uważamy się za związan</w:t>
      </w:r>
      <w:r w:rsidR="0097709D">
        <w:rPr>
          <w:rFonts w:ascii="Arial Narrow" w:hAnsi="Arial Narrow" w:cs="Arial"/>
        </w:rPr>
        <w:t>ych</w:t>
      </w:r>
      <w:r w:rsidRPr="00B15D66">
        <w:rPr>
          <w:rFonts w:ascii="Arial Narrow" w:hAnsi="Arial Narrow" w:cs="Arial"/>
        </w:rPr>
        <w:t xml:space="preserve"> ofertą na czas wskazany</w:t>
      </w:r>
      <w:r w:rsidR="007B6895" w:rsidRPr="00B15D66">
        <w:rPr>
          <w:rFonts w:ascii="Arial Narrow" w:hAnsi="Arial Narrow" w:cs="Arial"/>
        </w:rPr>
        <w:t xml:space="preserve"> </w:t>
      </w:r>
      <w:r w:rsidRPr="00B15D66">
        <w:rPr>
          <w:rFonts w:ascii="Arial Narrow" w:hAnsi="Arial Narrow" w:cs="Arial"/>
        </w:rPr>
        <w:t>w Zapytaniu ofertowym</w:t>
      </w:r>
      <w:r w:rsidR="00D40771">
        <w:rPr>
          <w:rFonts w:ascii="Arial Narrow" w:hAnsi="Arial Narrow" w:cs="Arial"/>
        </w:rPr>
        <w:t xml:space="preserve"> (30 dni od ostatecznego terminu składania ofert).</w:t>
      </w:r>
    </w:p>
    <w:p w:rsidR="007B6895" w:rsidRPr="00B15D66" w:rsidRDefault="0097709D" w:rsidP="00E22037">
      <w:pPr>
        <w:pStyle w:val="Bezodstpw"/>
        <w:numPr>
          <w:ilvl w:val="0"/>
          <w:numId w:val="12"/>
        </w:num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W przypadku wyboru naszej oferty jako najkorzystniejszej</w:t>
      </w:r>
      <w:r w:rsidR="007B6895" w:rsidRPr="00B15D66">
        <w:rPr>
          <w:rFonts w:ascii="Arial Narrow" w:hAnsi="Arial Narrow" w:cs="Arial"/>
        </w:rPr>
        <w:t xml:space="preserve"> w przedmiotowym postępowaniu </w:t>
      </w:r>
      <w:r>
        <w:rPr>
          <w:rFonts w:ascii="Arial Narrow" w:hAnsi="Arial Narrow" w:cs="Arial"/>
        </w:rPr>
        <w:t xml:space="preserve">zobowiązujemy się </w:t>
      </w:r>
      <w:r w:rsidR="007B6895" w:rsidRPr="00B15D66">
        <w:rPr>
          <w:rFonts w:ascii="Arial Narrow" w:hAnsi="Arial Narrow" w:cs="Arial"/>
        </w:rPr>
        <w:t>do zawarcia umowy na warunkach okreś</w:t>
      </w:r>
      <w:r w:rsidR="006C3E64" w:rsidRPr="00B15D66">
        <w:rPr>
          <w:rFonts w:ascii="Arial Narrow" w:hAnsi="Arial Narrow" w:cs="Arial"/>
        </w:rPr>
        <w:t xml:space="preserve">lonych Zapytaniem ofertowym </w:t>
      </w:r>
      <w:r w:rsidR="007B6895" w:rsidRPr="00B15D66">
        <w:rPr>
          <w:rFonts w:ascii="Arial Narrow" w:hAnsi="Arial Narrow" w:cs="Arial"/>
        </w:rPr>
        <w:t>w terminie i miejscu wskazanym przez Zamawiającego.</w:t>
      </w:r>
    </w:p>
    <w:p w:rsidR="007B6895" w:rsidRPr="00B15D66" w:rsidRDefault="00D40771" w:rsidP="00E22037">
      <w:pPr>
        <w:pStyle w:val="Bezodstpw"/>
        <w:numPr>
          <w:ilvl w:val="0"/>
          <w:numId w:val="12"/>
        </w:num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Oświadczam, że</w:t>
      </w:r>
      <w:r w:rsidR="007B6895" w:rsidRPr="00B15D66">
        <w:rPr>
          <w:rFonts w:ascii="Arial Narrow" w:hAnsi="Arial Narrow" w:cs="Arial"/>
        </w:rPr>
        <w:t xml:space="preserve"> wszystkie informacje zamieszczone w Ofercie są aktualne i prawdziwe.</w:t>
      </w:r>
    </w:p>
    <w:p w:rsidR="007B6895" w:rsidRPr="00B15D66" w:rsidRDefault="007B6895" w:rsidP="00E22037">
      <w:pPr>
        <w:pStyle w:val="Bezodstpw"/>
        <w:numPr>
          <w:ilvl w:val="0"/>
          <w:numId w:val="12"/>
        </w:numPr>
        <w:spacing w:line="276" w:lineRule="auto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</w:t>
      </w:r>
      <w:r w:rsidR="0097709D">
        <w:rPr>
          <w:rFonts w:ascii="Arial Narrow" w:hAnsi="Arial Narrow" w:cs="Arial"/>
        </w:rPr>
        <w:t>, ż</w:t>
      </w:r>
      <w:r w:rsidR="00D40771">
        <w:rPr>
          <w:rFonts w:ascii="Arial Narrow" w:hAnsi="Arial Narrow" w:cs="Arial"/>
        </w:rPr>
        <w:t>e</w:t>
      </w:r>
      <w:r w:rsidRPr="00B15D66">
        <w:rPr>
          <w:rFonts w:ascii="Arial Narrow" w:hAnsi="Arial Narrow" w:cs="Arial"/>
        </w:rPr>
        <w:t xml:space="preserve"> w cenie oferty uwzględniliśmy wszystkie wymagania Zapytania ofertowego oraz wszelkie koszty związane z realizacją zamówienia.</w:t>
      </w:r>
    </w:p>
    <w:p w:rsidR="00E01CE1" w:rsidRPr="00B15D66" w:rsidRDefault="00E01CE1" w:rsidP="00E01CE1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E01CE1" w:rsidRPr="00B15D66" w:rsidRDefault="00E01CE1" w:rsidP="00E01CE1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7B6895" w:rsidRPr="00B15D66" w:rsidRDefault="007B6895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Oświadczamy, że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spełniamy wszystkie warunki ustanowione przedmiotowym postępowaniem,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posiadamy uprawnienia do wykonywania określonej działalności lub czynności, jeżeli przepisy prawa nakładają obowiązek ich posiadania;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nie znajdujemy się w stanie upadłości, ani likwidacji;</w:t>
      </w:r>
    </w:p>
    <w:p w:rsidR="002419FE" w:rsidRDefault="002419FE" w:rsidP="002419FE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dysponujemy</w:t>
      </w:r>
      <w:r w:rsidRPr="002419FE">
        <w:rPr>
          <w:rFonts w:ascii="Arial Narrow" w:hAnsi="Arial Narrow" w:cs="Arial"/>
        </w:rPr>
        <w:t xml:space="preserve"> odpowiednim potencjałem </w:t>
      </w:r>
      <w:r w:rsidR="00D40771">
        <w:rPr>
          <w:rFonts w:ascii="Arial Narrow" w:hAnsi="Arial Narrow" w:cs="Arial"/>
        </w:rPr>
        <w:t xml:space="preserve">technicznym </w:t>
      </w:r>
      <w:r w:rsidRPr="002419FE">
        <w:rPr>
          <w:rFonts w:ascii="Arial Narrow" w:hAnsi="Arial Narrow" w:cs="Arial"/>
        </w:rPr>
        <w:t>umożliwiającym terminową realizację przedmiotu zamówienia</w:t>
      </w:r>
      <w:r>
        <w:rPr>
          <w:rFonts w:ascii="Arial Narrow" w:hAnsi="Arial Narrow" w:cs="Arial"/>
        </w:rPr>
        <w:t>;</w:t>
      </w:r>
    </w:p>
    <w:p w:rsidR="00E22037" w:rsidRDefault="00E22037" w:rsidP="002419FE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dysponujemy odpowiednimi osobami umożliwiającymi terminową realizację przedmiotu zamówienia;</w:t>
      </w:r>
    </w:p>
    <w:p w:rsidR="00C65ECA" w:rsidRDefault="00C65ECA" w:rsidP="002419FE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r w:rsidRPr="00C65ECA">
        <w:rPr>
          <w:rFonts w:ascii="Arial Narrow" w:hAnsi="Arial Narrow" w:cs="Arial"/>
        </w:rPr>
        <w:t>znajdujemy się w sytuacji ekonomicznej i finansowej niezbędnej do realizacji zamówienia</w:t>
      </w:r>
    </w:p>
    <w:p w:rsidR="002419FE" w:rsidRPr="00C65ECA" w:rsidRDefault="00232859" w:rsidP="00C65ECA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posiadamy wiedzę i doświadczenie niezbędne do zreal</w:t>
      </w:r>
      <w:r w:rsidR="00C65ECA">
        <w:rPr>
          <w:rFonts w:ascii="Arial Narrow" w:hAnsi="Arial Narrow" w:cs="Arial"/>
        </w:rPr>
        <w:t>izowania niniejszego zamówienia</w:t>
      </w:r>
      <w:r w:rsidR="0097709D" w:rsidRPr="00C65ECA">
        <w:rPr>
          <w:rFonts w:ascii="Arial Narrow" w:hAnsi="Arial Narrow" w:cs="Arial"/>
        </w:rPr>
        <w:t>.</w:t>
      </w:r>
    </w:p>
    <w:p w:rsidR="00D40771" w:rsidRDefault="00D40771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</w:p>
    <w:p w:rsidR="007B6895" w:rsidRDefault="007B6895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11.  Złącznikami do niniejszego formularza ofertowego stanowiącego integralną część oferty są:</w:t>
      </w:r>
    </w:p>
    <w:p w:rsidR="00246D18" w:rsidRPr="00B15D66" w:rsidRDefault="00246D18" w:rsidP="00246D18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9D7A62" w:rsidRPr="00B15D66" w:rsidRDefault="009D7A62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</w:p>
    <w:p w:rsidR="007B6895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………………………………..</w:t>
      </w:r>
    </w:p>
    <w:p w:rsidR="009D7A62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………………………………..</w:t>
      </w:r>
    </w:p>
    <w:p w:rsidR="009D7A62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</w:t>
      </w:r>
    </w:p>
    <w:p w:rsidR="007B6895" w:rsidRPr="00B15D66" w:rsidRDefault="007B6895" w:rsidP="007B6895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7B6895" w:rsidRPr="00B15D66" w:rsidRDefault="007B6895" w:rsidP="007B6895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665C5F" w:rsidRPr="00B15D66" w:rsidRDefault="00665C5F" w:rsidP="00665C5F">
      <w:pPr>
        <w:pStyle w:val="Bezodstpw"/>
        <w:spacing w:line="276" w:lineRule="auto"/>
        <w:jc w:val="right"/>
        <w:rPr>
          <w:rFonts w:ascii="Arial Narrow" w:hAnsi="Arial Narrow" w:cs="Arial"/>
          <w:sz w:val="20"/>
          <w:szCs w:val="24"/>
        </w:rPr>
      </w:pPr>
    </w:p>
    <w:p w:rsidR="00665C5F" w:rsidRPr="00B15D66" w:rsidRDefault="00665C5F" w:rsidP="00665C5F">
      <w:pPr>
        <w:pStyle w:val="Bezodstpw"/>
        <w:spacing w:line="276" w:lineRule="auto"/>
        <w:rPr>
          <w:rFonts w:ascii="Arial Narrow" w:hAnsi="Arial Narrow" w:cs="Arial"/>
          <w:sz w:val="20"/>
          <w:szCs w:val="24"/>
        </w:rPr>
      </w:pPr>
      <w:r w:rsidRPr="00B15D66">
        <w:rPr>
          <w:rFonts w:ascii="Arial Narrow" w:hAnsi="Arial Narrow" w:cs="Arial"/>
          <w:sz w:val="20"/>
          <w:szCs w:val="24"/>
        </w:rPr>
        <w:t>………………………… dnia ………………</w:t>
      </w:r>
    </w:p>
    <w:p w:rsidR="00665C5F" w:rsidRPr="00B15D66" w:rsidRDefault="00665C5F" w:rsidP="00665C5F">
      <w:pPr>
        <w:pStyle w:val="Bezodstpw"/>
        <w:spacing w:line="276" w:lineRule="auto"/>
        <w:ind w:left="4254"/>
        <w:rPr>
          <w:rFonts w:ascii="Arial Narrow" w:hAnsi="Arial Narrow" w:cs="Arial"/>
          <w:sz w:val="14"/>
          <w:szCs w:val="18"/>
        </w:rPr>
      </w:pPr>
      <w:r w:rsidRPr="00B15D66">
        <w:rPr>
          <w:rFonts w:ascii="Arial Narrow" w:hAnsi="Arial Narrow" w:cs="Arial"/>
          <w:sz w:val="16"/>
          <w:szCs w:val="20"/>
        </w:rPr>
        <w:t xml:space="preserve">                    …………..……………………………………………………..</w:t>
      </w:r>
    </w:p>
    <w:p w:rsidR="00665C5F" w:rsidRPr="00B15D66" w:rsidRDefault="00665C5F" w:rsidP="00665C5F">
      <w:pPr>
        <w:pStyle w:val="Bezodstpw"/>
        <w:spacing w:line="276" w:lineRule="auto"/>
        <w:ind w:left="3545" w:firstLine="709"/>
        <w:jc w:val="center"/>
        <w:rPr>
          <w:rFonts w:ascii="Arial Narrow" w:hAnsi="Arial Narrow" w:cs="Arial"/>
          <w:i/>
          <w:sz w:val="16"/>
          <w:szCs w:val="20"/>
        </w:rPr>
      </w:pPr>
      <w:r w:rsidRPr="00B15D66">
        <w:rPr>
          <w:rFonts w:ascii="Arial Narrow" w:hAnsi="Arial Narrow" w:cs="Arial"/>
          <w:i/>
          <w:sz w:val="16"/>
          <w:szCs w:val="20"/>
        </w:rPr>
        <w:t>Czytelny podpis uprawnionego przedstawiciela Oferenta</w:t>
      </w:r>
    </w:p>
    <w:p w:rsidR="001A6881" w:rsidRPr="00B15D66" w:rsidRDefault="00665C5F" w:rsidP="009D7A62">
      <w:pPr>
        <w:pStyle w:val="Bezodstpw"/>
        <w:spacing w:line="276" w:lineRule="auto"/>
        <w:jc w:val="center"/>
        <w:rPr>
          <w:rFonts w:ascii="Arial Narrow" w:hAnsi="Arial Narrow" w:cs="Arial"/>
          <w:i/>
          <w:sz w:val="16"/>
          <w:szCs w:val="20"/>
        </w:rPr>
      </w:pPr>
      <w:r w:rsidRPr="00B15D66">
        <w:rPr>
          <w:rFonts w:ascii="Arial Narrow" w:hAnsi="Arial Narrow" w:cs="Arial"/>
          <w:i/>
          <w:sz w:val="16"/>
          <w:szCs w:val="20"/>
        </w:rPr>
        <w:t xml:space="preserve">                                                                                             </w:t>
      </w:r>
      <w:r w:rsidR="00FF3F6A" w:rsidRPr="00B15D66">
        <w:rPr>
          <w:rFonts w:ascii="Arial Narrow" w:hAnsi="Arial Narrow" w:cs="Arial"/>
          <w:i/>
          <w:sz w:val="16"/>
          <w:szCs w:val="20"/>
        </w:rPr>
        <w:tab/>
      </w:r>
      <w:r w:rsidRPr="00B15D66">
        <w:rPr>
          <w:rFonts w:ascii="Arial Narrow" w:hAnsi="Arial Narrow" w:cs="Arial"/>
          <w:i/>
          <w:sz w:val="16"/>
          <w:szCs w:val="20"/>
        </w:rPr>
        <w:t xml:space="preserve">oraz pieczęć firmowa (jeśli </w:t>
      </w:r>
      <w:r w:rsidR="009D7A62" w:rsidRPr="00B15D66">
        <w:rPr>
          <w:rFonts w:ascii="Arial Narrow" w:hAnsi="Arial Narrow" w:cs="Arial"/>
          <w:i/>
          <w:sz w:val="16"/>
          <w:szCs w:val="20"/>
        </w:rPr>
        <w:t>podmiot posiada pieczęć firmową)</w:t>
      </w:r>
    </w:p>
    <w:sectPr w:rsidR="001A6881" w:rsidRPr="00B15D66" w:rsidSect="00AF3A4C">
      <w:headerReference w:type="default" r:id="rId8"/>
      <w:footerReference w:type="default" r:id="rId9"/>
      <w:pgSz w:w="11906" w:h="16838"/>
      <w:pgMar w:top="1170" w:right="1417" w:bottom="1080" w:left="1417" w:header="624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009" w:rsidRDefault="009E3009">
      <w:r>
        <w:separator/>
      </w:r>
    </w:p>
  </w:endnote>
  <w:endnote w:type="continuationSeparator" w:id="0">
    <w:p w:rsidR="009E3009" w:rsidRDefault="009E3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009" w:rsidRDefault="009E3009">
    <w:pPr>
      <w:pStyle w:val="Bezodstpw"/>
      <w:jc w:val="center"/>
      <w:rPr>
        <w:i/>
        <w:sz w:val="18"/>
        <w:szCs w:val="18"/>
      </w:rPr>
    </w:pPr>
  </w:p>
  <w:p w:rsidR="009E3009" w:rsidRDefault="009E3009">
    <w:pPr>
      <w:pStyle w:val="Bezodstpw"/>
      <w:jc w:val="center"/>
      <w:rPr>
        <w:i/>
        <w:sz w:val="18"/>
        <w:szCs w:val="18"/>
      </w:rPr>
    </w:pPr>
  </w:p>
  <w:p w:rsidR="009E3009" w:rsidRDefault="00F9056A">
    <w:pPr>
      <w:pStyle w:val="Bezodstpw"/>
      <w:jc w:val="center"/>
      <w:rPr>
        <w:i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7728" behindDoc="1" locked="0" layoutInCell="1" allowOverlap="1">
              <wp:simplePos x="0" y="0"/>
              <wp:positionH relativeFrom="column">
                <wp:posOffset>5948045</wp:posOffset>
              </wp:positionH>
              <wp:positionV relativeFrom="paragraph">
                <wp:posOffset>64770</wp:posOffset>
              </wp:positionV>
              <wp:extent cx="572770" cy="1739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770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9B1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8.35pt;margin-top:5.1pt;width:45.1pt;height:13.7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" stroked="f">
              <v:textbox inset="0,0,0,0"/>
            </v:shape>
          </w:pict>
        </mc:Fallback>
      </mc:AlternateContent>
    </w:r>
  </w:p>
  <w:p w:rsidR="009E3009" w:rsidRDefault="009E3009">
    <w:pPr>
      <w:pStyle w:val="Stopka"/>
    </w:pPr>
  </w:p>
  <w:p w:rsidR="009E3009" w:rsidRDefault="009E3009">
    <w:pPr>
      <w:shd w:val="clear" w:color="auto" w:fill="FFFFFF"/>
      <w:ind w:right="36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009" w:rsidRDefault="009E3009">
      <w:r>
        <w:separator/>
      </w:r>
    </w:p>
  </w:footnote>
  <w:footnote w:type="continuationSeparator" w:id="0">
    <w:p w:rsidR="009E3009" w:rsidRDefault="009E3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2A7" w:rsidRPr="002F7461" w:rsidRDefault="00D40771" w:rsidP="002D52A7">
    <w:pPr>
      <w:pStyle w:val="Nagwek"/>
    </w:pPr>
    <w:r w:rsidRPr="008408A5">
      <w:rPr>
        <w:noProof/>
        <w:lang w:eastAsia="pl-PL"/>
      </w:rPr>
      <w:drawing>
        <wp:inline distT="0" distB="0" distL="0" distR="0" wp14:anchorId="49EAEA33" wp14:editId="542770DB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3009" w:rsidRDefault="009E3009">
    <w:pPr>
      <w:pStyle w:val="Nagwek"/>
    </w:pPr>
  </w:p>
  <w:p w:rsidR="009E3009" w:rsidRDefault="009E30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lowerLetter"/>
      <w:pStyle w:val="BulletabC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decimal"/>
      <w:pStyle w:val="Bullet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5" w15:restartNumberingAfterBreak="0">
    <w:nsid w:val="00000006"/>
    <w:multiLevelType w:val="multilevel"/>
    <w:tmpl w:val="00000006"/>
    <w:name w:val="WW8Num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-87"/>
        </w:tabs>
        <w:ind w:left="1353" w:hanging="360"/>
      </w:pPr>
      <w:rPr>
        <w:rFonts w:ascii="Wingdings" w:hAnsi="Wingdings" w:cs="Wingdings" w:hint="default"/>
        <w:color w:val="000000"/>
        <w:shd w:val="clear" w:color="auto" w:fill="FFFFFF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25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A1F33"/>
    <w:multiLevelType w:val="hybridMultilevel"/>
    <w:tmpl w:val="5E3811CC"/>
    <w:lvl w:ilvl="0" w:tplc="D65C336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286E27"/>
    <w:multiLevelType w:val="hybridMultilevel"/>
    <w:tmpl w:val="22DA6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52147"/>
    <w:multiLevelType w:val="hybridMultilevel"/>
    <w:tmpl w:val="C74A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C162E"/>
    <w:multiLevelType w:val="hybridMultilevel"/>
    <w:tmpl w:val="4BEC0FDC"/>
    <w:lvl w:ilvl="0" w:tplc="D65C33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F2373"/>
    <w:multiLevelType w:val="hybridMultilevel"/>
    <w:tmpl w:val="7B308628"/>
    <w:lvl w:ilvl="0" w:tplc="B658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A6327"/>
    <w:multiLevelType w:val="hybridMultilevel"/>
    <w:tmpl w:val="32B0E5C2"/>
    <w:lvl w:ilvl="0" w:tplc="D65C336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2"/>
  </w:num>
  <w:num w:numId="12">
    <w:abstractNumId w:val="14"/>
  </w:num>
  <w:num w:numId="13">
    <w:abstractNumId w:val="10"/>
  </w:num>
  <w:num w:numId="14">
    <w:abstractNumId w:val="13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81"/>
    <w:rsid w:val="00050968"/>
    <w:rsid w:val="00053848"/>
    <w:rsid w:val="00087EF6"/>
    <w:rsid w:val="000B114A"/>
    <w:rsid w:val="000D48DF"/>
    <w:rsid w:val="00114105"/>
    <w:rsid w:val="00143C79"/>
    <w:rsid w:val="001A365D"/>
    <w:rsid w:val="001A6881"/>
    <w:rsid w:val="001B6360"/>
    <w:rsid w:val="001D568B"/>
    <w:rsid w:val="002050F2"/>
    <w:rsid w:val="0021246D"/>
    <w:rsid w:val="00232859"/>
    <w:rsid w:val="002419FE"/>
    <w:rsid w:val="00242330"/>
    <w:rsid w:val="00246D18"/>
    <w:rsid w:val="002944A0"/>
    <w:rsid w:val="002A6A9B"/>
    <w:rsid w:val="002C59BD"/>
    <w:rsid w:val="002D52A7"/>
    <w:rsid w:val="002E4E06"/>
    <w:rsid w:val="00364E7C"/>
    <w:rsid w:val="00371E4A"/>
    <w:rsid w:val="00377502"/>
    <w:rsid w:val="003B5C86"/>
    <w:rsid w:val="003C6E3B"/>
    <w:rsid w:val="003F3601"/>
    <w:rsid w:val="003F6D57"/>
    <w:rsid w:val="00460E93"/>
    <w:rsid w:val="00470107"/>
    <w:rsid w:val="00473988"/>
    <w:rsid w:val="00496FFC"/>
    <w:rsid w:val="0056296C"/>
    <w:rsid w:val="005824BC"/>
    <w:rsid w:val="00587C38"/>
    <w:rsid w:val="005D3A5E"/>
    <w:rsid w:val="00665C5F"/>
    <w:rsid w:val="00676454"/>
    <w:rsid w:val="00680E9D"/>
    <w:rsid w:val="00681741"/>
    <w:rsid w:val="0068619D"/>
    <w:rsid w:val="006B0A7F"/>
    <w:rsid w:val="006C072E"/>
    <w:rsid w:val="006C3E64"/>
    <w:rsid w:val="006E0983"/>
    <w:rsid w:val="006F041A"/>
    <w:rsid w:val="0072535B"/>
    <w:rsid w:val="007317FE"/>
    <w:rsid w:val="00743D45"/>
    <w:rsid w:val="00746CA5"/>
    <w:rsid w:val="007B6895"/>
    <w:rsid w:val="008004C7"/>
    <w:rsid w:val="0082529D"/>
    <w:rsid w:val="00852C7D"/>
    <w:rsid w:val="00867236"/>
    <w:rsid w:val="008741FF"/>
    <w:rsid w:val="008A2EDC"/>
    <w:rsid w:val="008B46B7"/>
    <w:rsid w:val="0090273A"/>
    <w:rsid w:val="00906D30"/>
    <w:rsid w:val="00933C0B"/>
    <w:rsid w:val="00936236"/>
    <w:rsid w:val="009735AC"/>
    <w:rsid w:val="0097709D"/>
    <w:rsid w:val="009C6F84"/>
    <w:rsid w:val="009D7A62"/>
    <w:rsid w:val="009E04D4"/>
    <w:rsid w:val="009E3009"/>
    <w:rsid w:val="00A00463"/>
    <w:rsid w:val="00A0290A"/>
    <w:rsid w:val="00A80FB9"/>
    <w:rsid w:val="00A964E6"/>
    <w:rsid w:val="00AA4091"/>
    <w:rsid w:val="00AB646D"/>
    <w:rsid w:val="00AD1C1C"/>
    <w:rsid w:val="00AE3535"/>
    <w:rsid w:val="00AF3A4C"/>
    <w:rsid w:val="00AF6C1C"/>
    <w:rsid w:val="00B15D66"/>
    <w:rsid w:val="00B56FDA"/>
    <w:rsid w:val="00B75602"/>
    <w:rsid w:val="00BC2397"/>
    <w:rsid w:val="00BF224E"/>
    <w:rsid w:val="00BF30FD"/>
    <w:rsid w:val="00C048DC"/>
    <w:rsid w:val="00C254DD"/>
    <w:rsid w:val="00C65ECA"/>
    <w:rsid w:val="00C675DF"/>
    <w:rsid w:val="00C91D3C"/>
    <w:rsid w:val="00CA39BF"/>
    <w:rsid w:val="00CE581E"/>
    <w:rsid w:val="00D21E2F"/>
    <w:rsid w:val="00D33216"/>
    <w:rsid w:val="00D368B4"/>
    <w:rsid w:val="00D40771"/>
    <w:rsid w:val="00D40DDB"/>
    <w:rsid w:val="00D5783D"/>
    <w:rsid w:val="00D5785A"/>
    <w:rsid w:val="00D76AB7"/>
    <w:rsid w:val="00DD0992"/>
    <w:rsid w:val="00E01CE1"/>
    <w:rsid w:val="00E22037"/>
    <w:rsid w:val="00E456BF"/>
    <w:rsid w:val="00E867C2"/>
    <w:rsid w:val="00E95F56"/>
    <w:rsid w:val="00EB490E"/>
    <w:rsid w:val="00EC547D"/>
    <w:rsid w:val="00ED795E"/>
    <w:rsid w:val="00F07DBF"/>
    <w:rsid w:val="00F32E25"/>
    <w:rsid w:val="00F367FF"/>
    <w:rsid w:val="00F9056A"/>
    <w:rsid w:val="00F91CC2"/>
    <w:rsid w:val="00FE1D31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docId w15:val="{CACDE8D6-4445-4B82-BCAD-7C59D371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A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F3A4C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F3A4C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AF3A4C"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F3A4C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F3A4C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F3A4C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F3A4C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AF3A4C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AF3A4C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F3A4C"/>
    <w:rPr>
      <w:rFonts w:ascii="Wingdings" w:hAnsi="Wingdings" w:cs="Wingdings" w:hint="default"/>
    </w:rPr>
  </w:style>
  <w:style w:type="character" w:customStyle="1" w:styleId="WW8Num1z1">
    <w:name w:val="WW8Num1z1"/>
    <w:rsid w:val="00AF3A4C"/>
    <w:rPr>
      <w:rFonts w:ascii="Courier New" w:hAnsi="Courier New" w:cs="Courier New" w:hint="default"/>
    </w:rPr>
  </w:style>
  <w:style w:type="character" w:customStyle="1" w:styleId="WW8Num1z3">
    <w:name w:val="WW8Num1z3"/>
    <w:rsid w:val="00AF3A4C"/>
    <w:rPr>
      <w:rFonts w:ascii="Symbol" w:hAnsi="Symbol" w:cs="Symbol" w:hint="default"/>
    </w:rPr>
  </w:style>
  <w:style w:type="character" w:customStyle="1" w:styleId="WW8Num2z0">
    <w:name w:val="WW8Num2z0"/>
    <w:rsid w:val="00AF3A4C"/>
    <w:rPr>
      <w:rFonts w:hint="default"/>
    </w:rPr>
  </w:style>
  <w:style w:type="character" w:customStyle="1" w:styleId="WW8Num2z1">
    <w:name w:val="WW8Num2z1"/>
    <w:rsid w:val="00AF3A4C"/>
  </w:style>
  <w:style w:type="character" w:customStyle="1" w:styleId="WW8Num2z2">
    <w:name w:val="WW8Num2z2"/>
    <w:rsid w:val="00AF3A4C"/>
  </w:style>
  <w:style w:type="character" w:customStyle="1" w:styleId="WW8Num2z3">
    <w:name w:val="WW8Num2z3"/>
    <w:rsid w:val="00AF3A4C"/>
  </w:style>
  <w:style w:type="character" w:customStyle="1" w:styleId="WW8Num2z4">
    <w:name w:val="WW8Num2z4"/>
    <w:rsid w:val="00AF3A4C"/>
  </w:style>
  <w:style w:type="character" w:customStyle="1" w:styleId="WW8Num2z5">
    <w:name w:val="WW8Num2z5"/>
    <w:rsid w:val="00AF3A4C"/>
  </w:style>
  <w:style w:type="character" w:customStyle="1" w:styleId="WW8Num2z6">
    <w:name w:val="WW8Num2z6"/>
    <w:rsid w:val="00AF3A4C"/>
  </w:style>
  <w:style w:type="character" w:customStyle="1" w:styleId="WW8Num2z7">
    <w:name w:val="WW8Num2z7"/>
    <w:rsid w:val="00AF3A4C"/>
  </w:style>
  <w:style w:type="character" w:customStyle="1" w:styleId="WW8Num2z8">
    <w:name w:val="WW8Num2z8"/>
    <w:rsid w:val="00AF3A4C"/>
  </w:style>
  <w:style w:type="character" w:customStyle="1" w:styleId="WW8Num3z0">
    <w:name w:val="WW8Num3z0"/>
    <w:rsid w:val="00AF3A4C"/>
    <w:rPr>
      <w:rFonts w:hint="default"/>
    </w:rPr>
  </w:style>
  <w:style w:type="character" w:customStyle="1" w:styleId="WW8Num3z1">
    <w:name w:val="WW8Num3z1"/>
    <w:rsid w:val="00AF3A4C"/>
  </w:style>
  <w:style w:type="character" w:customStyle="1" w:styleId="WW8Num3z2">
    <w:name w:val="WW8Num3z2"/>
    <w:rsid w:val="00AF3A4C"/>
  </w:style>
  <w:style w:type="character" w:customStyle="1" w:styleId="WW8Num3z3">
    <w:name w:val="WW8Num3z3"/>
    <w:rsid w:val="00AF3A4C"/>
  </w:style>
  <w:style w:type="character" w:customStyle="1" w:styleId="WW8Num3z4">
    <w:name w:val="WW8Num3z4"/>
    <w:rsid w:val="00AF3A4C"/>
  </w:style>
  <w:style w:type="character" w:customStyle="1" w:styleId="WW8Num3z5">
    <w:name w:val="WW8Num3z5"/>
    <w:rsid w:val="00AF3A4C"/>
  </w:style>
  <w:style w:type="character" w:customStyle="1" w:styleId="WW8Num3z6">
    <w:name w:val="WW8Num3z6"/>
    <w:rsid w:val="00AF3A4C"/>
  </w:style>
  <w:style w:type="character" w:customStyle="1" w:styleId="WW8Num3z7">
    <w:name w:val="WW8Num3z7"/>
    <w:rsid w:val="00AF3A4C"/>
  </w:style>
  <w:style w:type="character" w:customStyle="1" w:styleId="WW8Num3z8">
    <w:name w:val="WW8Num3z8"/>
    <w:rsid w:val="00AF3A4C"/>
  </w:style>
  <w:style w:type="character" w:customStyle="1" w:styleId="WW8Num4z0">
    <w:name w:val="WW8Num4z0"/>
    <w:rsid w:val="00AF3A4C"/>
    <w:rPr>
      <w:rFonts w:hint="default"/>
    </w:rPr>
  </w:style>
  <w:style w:type="character" w:customStyle="1" w:styleId="WW8Num4z1">
    <w:name w:val="WW8Num4z1"/>
    <w:rsid w:val="00AF3A4C"/>
  </w:style>
  <w:style w:type="character" w:customStyle="1" w:styleId="WW8Num4z2">
    <w:name w:val="WW8Num4z2"/>
    <w:rsid w:val="00AF3A4C"/>
  </w:style>
  <w:style w:type="character" w:customStyle="1" w:styleId="WW8Num4z3">
    <w:name w:val="WW8Num4z3"/>
    <w:rsid w:val="00AF3A4C"/>
  </w:style>
  <w:style w:type="character" w:customStyle="1" w:styleId="WW8Num4z4">
    <w:name w:val="WW8Num4z4"/>
    <w:rsid w:val="00AF3A4C"/>
  </w:style>
  <w:style w:type="character" w:customStyle="1" w:styleId="WW8Num4z5">
    <w:name w:val="WW8Num4z5"/>
    <w:rsid w:val="00AF3A4C"/>
  </w:style>
  <w:style w:type="character" w:customStyle="1" w:styleId="WW8Num4z6">
    <w:name w:val="WW8Num4z6"/>
    <w:rsid w:val="00AF3A4C"/>
  </w:style>
  <w:style w:type="character" w:customStyle="1" w:styleId="WW8Num4z7">
    <w:name w:val="WW8Num4z7"/>
    <w:rsid w:val="00AF3A4C"/>
  </w:style>
  <w:style w:type="character" w:customStyle="1" w:styleId="WW8Num4z8">
    <w:name w:val="WW8Num4z8"/>
    <w:rsid w:val="00AF3A4C"/>
  </w:style>
  <w:style w:type="character" w:customStyle="1" w:styleId="WW8Num5z0">
    <w:name w:val="WW8Num5z0"/>
    <w:rsid w:val="00AF3A4C"/>
  </w:style>
  <w:style w:type="character" w:customStyle="1" w:styleId="WW8Num5z1">
    <w:name w:val="WW8Num5z1"/>
    <w:rsid w:val="00AF3A4C"/>
  </w:style>
  <w:style w:type="character" w:customStyle="1" w:styleId="WW8Num5z2">
    <w:name w:val="WW8Num5z2"/>
    <w:rsid w:val="00AF3A4C"/>
  </w:style>
  <w:style w:type="character" w:customStyle="1" w:styleId="WW8Num5z3">
    <w:name w:val="WW8Num5z3"/>
    <w:rsid w:val="00AF3A4C"/>
  </w:style>
  <w:style w:type="character" w:customStyle="1" w:styleId="WW8Num5z4">
    <w:name w:val="WW8Num5z4"/>
    <w:rsid w:val="00AF3A4C"/>
  </w:style>
  <w:style w:type="character" w:customStyle="1" w:styleId="WW8Num5z5">
    <w:name w:val="WW8Num5z5"/>
    <w:rsid w:val="00AF3A4C"/>
  </w:style>
  <w:style w:type="character" w:customStyle="1" w:styleId="WW8Num5z6">
    <w:name w:val="WW8Num5z6"/>
    <w:rsid w:val="00AF3A4C"/>
  </w:style>
  <w:style w:type="character" w:customStyle="1" w:styleId="WW8Num5z7">
    <w:name w:val="WW8Num5z7"/>
    <w:rsid w:val="00AF3A4C"/>
  </w:style>
  <w:style w:type="character" w:customStyle="1" w:styleId="WW8Num5z8">
    <w:name w:val="WW8Num5z8"/>
    <w:rsid w:val="00AF3A4C"/>
  </w:style>
  <w:style w:type="character" w:customStyle="1" w:styleId="WW8Num6z0">
    <w:name w:val="WW8Num6z0"/>
    <w:rsid w:val="00AF3A4C"/>
    <w:rPr>
      <w:rFonts w:hint="default"/>
    </w:rPr>
  </w:style>
  <w:style w:type="character" w:customStyle="1" w:styleId="WW8Num6z1">
    <w:name w:val="WW8Num6z1"/>
    <w:rsid w:val="00AF3A4C"/>
  </w:style>
  <w:style w:type="character" w:customStyle="1" w:styleId="WW8Num6z2">
    <w:name w:val="WW8Num6z2"/>
    <w:rsid w:val="00AF3A4C"/>
  </w:style>
  <w:style w:type="character" w:customStyle="1" w:styleId="WW8Num6z3">
    <w:name w:val="WW8Num6z3"/>
    <w:rsid w:val="00AF3A4C"/>
  </w:style>
  <w:style w:type="character" w:customStyle="1" w:styleId="WW8Num6z4">
    <w:name w:val="WW8Num6z4"/>
    <w:rsid w:val="00AF3A4C"/>
  </w:style>
  <w:style w:type="character" w:customStyle="1" w:styleId="WW8Num6z5">
    <w:name w:val="WW8Num6z5"/>
    <w:rsid w:val="00AF3A4C"/>
  </w:style>
  <w:style w:type="character" w:customStyle="1" w:styleId="WW8Num6z6">
    <w:name w:val="WW8Num6z6"/>
    <w:rsid w:val="00AF3A4C"/>
  </w:style>
  <w:style w:type="character" w:customStyle="1" w:styleId="WW8Num6z7">
    <w:name w:val="WW8Num6z7"/>
    <w:rsid w:val="00AF3A4C"/>
  </w:style>
  <w:style w:type="character" w:customStyle="1" w:styleId="WW8Num6z8">
    <w:name w:val="WW8Num6z8"/>
    <w:rsid w:val="00AF3A4C"/>
  </w:style>
  <w:style w:type="character" w:customStyle="1" w:styleId="WW8Num7z0">
    <w:name w:val="WW8Num7z0"/>
    <w:rsid w:val="00AF3A4C"/>
  </w:style>
  <w:style w:type="character" w:customStyle="1" w:styleId="WW8Num7z1">
    <w:name w:val="WW8Num7z1"/>
    <w:rsid w:val="00AF3A4C"/>
  </w:style>
  <w:style w:type="character" w:customStyle="1" w:styleId="WW8Num7z2">
    <w:name w:val="WW8Num7z2"/>
    <w:rsid w:val="00AF3A4C"/>
  </w:style>
  <w:style w:type="character" w:customStyle="1" w:styleId="WW8Num7z3">
    <w:name w:val="WW8Num7z3"/>
    <w:rsid w:val="00AF3A4C"/>
  </w:style>
  <w:style w:type="character" w:customStyle="1" w:styleId="WW8Num7z4">
    <w:name w:val="WW8Num7z4"/>
    <w:rsid w:val="00AF3A4C"/>
  </w:style>
  <w:style w:type="character" w:customStyle="1" w:styleId="WW8Num7z5">
    <w:name w:val="WW8Num7z5"/>
    <w:rsid w:val="00AF3A4C"/>
  </w:style>
  <w:style w:type="character" w:customStyle="1" w:styleId="WW8Num7z6">
    <w:name w:val="WW8Num7z6"/>
    <w:rsid w:val="00AF3A4C"/>
  </w:style>
  <w:style w:type="character" w:customStyle="1" w:styleId="WW8Num7z7">
    <w:name w:val="WW8Num7z7"/>
    <w:rsid w:val="00AF3A4C"/>
  </w:style>
  <w:style w:type="character" w:customStyle="1" w:styleId="WW8Num7z8">
    <w:name w:val="WW8Num7z8"/>
    <w:rsid w:val="00AF3A4C"/>
  </w:style>
  <w:style w:type="character" w:customStyle="1" w:styleId="WW8Num8z0">
    <w:name w:val="WW8Num8z0"/>
    <w:rsid w:val="00AF3A4C"/>
    <w:rPr>
      <w:rFonts w:hint="default"/>
    </w:rPr>
  </w:style>
  <w:style w:type="character" w:customStyle="1" w:styleId="WW8Num8z1">
    <w:name w:val="WW8Num8z1"/>
    <w:rsid w:val="00AF3A4C"/>
  </w:style>
  <w:style w:type="character" w:customStyle="1" w:styleId="WW8Num8z2">
    <w:name w:val="WW8Num8z2"/>
    <w:rsid w:val="00AF3A4C"/>
  </w:style>
  <w:style w:type="character" w:customStyle="1" w:styleId="WW8Num8z3">
    <w:name w:val="WW8Num8z3"/>
    <w:rsid w:val="00AF3A4C"/>
  </w:style>
  <w:style w:type="character" w:customStyle="1" w:styleId="WW8Num8z4">
    <w:name w:val="WW8Num8z4"/>
    <w:rsid w:val="00AF3A4C"/>
  </w:style>
  <w:style w:type="character" w:customStyle="1" w:styleId="WW8Num8z5">
    <w:name w:val="WW8Num8z5"/>
    <w:rsid w:val="00AF3A4C"/>
  </w:style>
  <w:style w:type="character" w:customStyle="1" w:styleId="WW8Num8z6">
    <w:name w:val="WW8Num8z6"/>
    <w:rsid w:val="00AF3A4C"/>
  </w:style>
  <w:style w:type="character" w:customStyle="1" w:styleId="WW8Num8z7">
    <w:name w:val="WW8Num8z7"/>
    <w:rsid w:val="00AF3A4C"/>
  </w:style>
  <w:style w:type="character" w:customStyle="1" w:styleId="WW8Num8z8">
    <w:name w:val="WW8Num8z8"/>
    <w:rsid w:val="00AF3A4C"/>
  </w:style>
  <w:style w:type="character" w:customStyle="1" w:styleId="WW8Num9z0">
    <w:name w:val="WW8Num9z0"/>
    <w:rsid w:val="00AF3A4C"/>
  </w:style>
  <w:style w:type="character" w:customStyle="1" w:styleId="WW8Num9z1">
    <w:name w:val="WW8Num9z1"/>
    <w:rsid w:val="00AF3A4C"/>
  </w:style>
  <w:style w:type="character" w:customStyle="1" w:styleId="WW8Num9z2">
    <w:name w:val="WW8Num9z2"/>
    <w:rsid w:val="00AF3A4C"/>
  </w:style>
  <w:style w:type="character" w:customStyle="1" w:styleId="WW8Num9z3">
    <w:name w:val="WW8Num9z3"/>
    <w:rsid w:val="00AF3A4C"/>
  </w:style>
  <w:style w:type="character" w:customStyle="1" w:styleId="WW8Num9z4">
    <w:name w:val="WW8Num9z4"/>
    <w:rsid w:val="00AF3A4C"/>
  </w:style>
  <w:style w:type="character" w:customStyle="1" w:styleId="WW8Num9z5">
    <w:name w:val="WW8Num9z5"/>
    <w:rsid w:val="00AF3A4C"/>
  </w:style>
  <w:style w:type="character" w:customStyle="1" w:styleId="WW8Num9z6">
    <w:name w:val="WW8Num9z6"/>
    <w:rsid w:val="00AF3A4C"/>
  </w:style>
  <w:style w:type="character" w:customStyle="1" w:styleId="WW8Num9z7">
    <w:name w:val="WW8Num9z7"/>
    <w:rsid w:val="00AF3A4C"/>
  </w:style>
  <w:style w:type="character" w:customStyle="1" w:styleId="WW8Num9z8">
    <w:name w:val="WW8Num9z8"/>
    <w:rsid w:val="00AF3A4C"/>
  </w:style>
  <w:style w:type="character" w:customStyle="1" w:styleId="WW8Num10z0">
    <w:name w:val="WW8Num10z0"/>
    <w:rsid w:val="00AF3A4C"/>
    <w:rPr>
      <w:rFonts w:hint="default"/>
    </w:rPr>
  </w:style>
  <w:style w:type="character" w:customStyle="1" w:styleId="WW8Num10z1">
    <w:name w:val="WW8Num10z1"/>
    <w:rsid w:val="00AF3A4C"/>
  </w:style>
  <w:style w:type="character" w:customStyle="1" w:styleId="WW8Num10z2">
    <w:name w:val="WW8Num10z2"/>
    <w:rsid w:val="00AF3A4C"/>
  </w:style>
  <w:style w:type="character" w:customStyle="1" w:styleId="WW8Num10z3">
    <w:name w:val="WW8Num10z3"/>
    <w:rsid w:val="00AF3A4C"/>
  </w:style>
  <w:style w:type="character" w:customStyle="1" w:styleId="WW8Num10z4">
    <w:name w:val="WW8Num10z4"/>
    <w:rsid w:val="00AF3A4C"/>
  </w:style>
  <w:style w:type="character" w:customStyle="1" w:styleId="WW8Num10z5">
    <w:name w:val="WW8Num10z5"/>
    <w:rsid w:val="00AF3A4C"/>
  </w:style>
  <w:style w:type="character" w:customStyle="1" w:styleId="WW8Num10z6">
    <w:name w:val="WW8Num10z6"/>
    <w:rsid w:val="00AF3A4C"/>
  </w:style>
  <w:style w:type="character" w:customStyle="1" w:styleId="WW8Num10z7">
    <w:name w:val="WW8Num10z7"/>
    <w:rsid w:val="00AF3A4C"/>
  </w:style>
  <w:style w:type="character" w:customStyle="1" w:styleId="WW8Num10z8">
    <w:name w:val="WW8Num10z8"/>
    <w:rsid w:val="00AF3A4C"/>
  </w:style>
  <w:style w:type="character" w:customStyle="1" w:styleId="WW8Num11z0">
    <w:name w:val="WW8Num11z0"/>
    <w:rsid w:val="00AF3A4C"/>
  </w:style>
  <w:style w:type="character" w:customStyle="1" w:styleId="WW8Num11z1">
    <w:name w:val="WW8Num11z1"/>
    <w:rsid w:val="00AF3A4C"/>
  </w:style>
  <w:style w:type="character" w:customStyle="1" w:styleId="WW8Num11z2">
    <w:name w:val="WW8Num11z2"/>
    <w:rsid w:val="00AF3A4C"/>
  </w:style>
  <w:style w:type="character" w:customStyle="1" w:styleId="WW8Num11z3">
    <w:name w:val="WW8Num11z3"/>
    <w:rsid w:val="00AF3A4C"/>
    <w:rPr>
      <w:rFonts w:ascii="Symbol" w:hAnsi="Symbol" w:cs="Symbol" w:hint="default"/>
      <w:color w:val="auto"/>
    </w:rPr>
  </w:style>
  <w:style w:type="character" w:customStyle="1" w:styleId="WW8Num11z5">
    <w:name w:val="WW8Num11z5"/>
    <w:rsid w:val="00AF3A4C"/>
  </w:style>
  <w:style w:type="character" w:customStyle="1" w:styleId="WW8Num11z6">
    <w:name w:val="WW8Num11z6"/>
    <w:rsid w:val="00AF3A4C"/>
  </w:style>
  <w:style w:type="character" w:customStyle="1" w:styleId="WW8Num11z7">
    <w:name w:val="WW8Num11z7"/>
    <w:rsid w:val="00AF3A4C"/>
  </w:style>
  <w:style w:type="character" w:customStyle="1" w:styleId="WW8Num11z8">
    <w:name w:val="WW8Num11z8"/>
    <w:rsid w:val="00AF3A4C"/>
  </w:style>
  <w:style w:type="character" w:customStyle="1" w:styleId="WW8Num12z0">
    <w:name w:val="WW8Num12z0"/>
    <w:rsid w:val="00AF3A4C"/>
    <w:rPr>
      <w:rFonts w:ascii="Symbol" w:hAnsi="Symbol" w:cs="Symbol" w:hint="default"/>
    </w:rPr>
  </w:style>
  <w:style w:type="character" w:customStyle="1" w:styleId="WW8Num12z1">
    <w:name w:val="WW8Num12z1"/>
    <w:rsid w:val="00AF3A4C"/>
    <w:rPr>
      <w:rFonts w:hint="default"/>
    </w:rPr>
  </w:style>
  <w:style w:type="character" w:customStyle="1" w:styleId="WW8Num12z2">
    <w:name w:val="WW8Num12z2"/>
    <w:rsid w:val="00AF3A4C"/>
  </w:style>
  <w:style w:type="character" w:customStyle="1" w:styleId="WW8Num12z3">
    <w:name w:val="WW8Num12z3"/>
    <w:rsid w:val="00AF3A4C"/>
  </w:style>
  <w:style w:type="character" w:customStyle="1" w:styleId="WW8Num12z4">
    <w:name w:val="WW8Num12z4"/>
    <w:rsid w:val="00AF3A4C"/>
  </w:style>
  <w:style w:type="character" w:customStyle="1" w:styleId="WW8Num12z5">
    <w:name w:val="WW8Num12z5"/>
    <w:rsid w:val="00AF3A4C"/>
  </w:style>
  <w:style w:type="character" w:customStyle="1" w:styleId="WW8Num12z6">
    <w:name w:val="WW8Num12z6"/>
    <w:rsid w:val="00AF3A4C"/>
  </w:style>
  <w:style w:type="character" w:customStyle="1" w:styleId="WW8Num12z7">
    <w:name w:val="WW8Num12z7"/>
    <w:rsid w:val="00AF3A4C"/>
  </w:style>
  <w:style w:type="character" w:customStyle="1" w:styleId="WW8Num12z8">
    <w:name w:val="WW8Num12z8"/>
    <w:rsid w:val="00AF3A4C"/>
  </w:style>
  <w:style w:type="character" w:customStyle="1" w:styleId="WW8Num13z0">
    <w:name w:val="WW8Num13z0"/>
    <w:rsid w:val="00AF3A4C"/>
    <w:rPr>
      <w:rFonts w:hint="default"/>
    </w:rPr>
  </w:style>
  <w:style w:type="character" w:customStyle="1" w:styleId="WW8Num13z1">
    <w:name w:val="WW8Num13z1"/>
    <w:rsid w:val="00AF3A4C"/>
  </w:style>
  <w:style w:type="character" w:customStyle="1" w:styleId="WW8Num13z2">
    <w:name w:val="WW8Num13z2"/>
    <w:rsid w:val="00AF3A4C"/>
  </w:style>
  <w:style w:type="character" w:customStyle="1" w:styleId="WW8Num13z3">
    <w:name w:val="WW8Num13z3"/>
    <w:rsid w:val="00AF3A4C"/>
  </w:style>
  <w:style w:type="character" w:customStyle="1" w:styleId="WW8Num13z4">
    <w:name w:val="WW8Num13z4"/>
    <w:rsid w:val="00AF3A4C"/>
  </w:style>
  <w:style w:type="character" w:customStyle="1" w:styleId="WW8Num13z5">
    <w:name w:val="WW8Num13z5"/>
    <w:rsid w:val="00AF3A4C"/>
  </w:style>
  <w:style w:type="character" w:customStyle="1" w:styleId="WW8Num13z6">
    <w:name w:val="WW8Num13z6"/>
    <w:rsid w:val="00AF3A4C"/>
  </w:style>
  <w:style w:type="character" w:customStyle="1" w:styleId="WW8Num13z7">
    <w:name w:val="WW8Num13z7"/>
    <w:rsid w:val="00AF3A4C"/>
  </w:style>
  <w:style w:type="character" w:customStyle="1" w:styleId="WW8Num13z8">
    <w:name w:val="WW8Num13z8"/>
    <w:rsid w:val="00AF3A4C"/>
  </w:style>
  <w:style w:type="character" w:customStyle="1" w:styleId="WW8Num14z0">
    <w:name w:val="WW8Num14z0"/>
    <w:rsid w:val="00AF3A4C"/>
    <w:rPr>
      <w:rFonts w:hint="default"/>
      <w:b w:val="0"/>
      <w:i w:val="0"/>
    </w:rPr>
  </w:style>
  <w:style w:type="character" w:customStyle="1" w:styleId="WW8Num14z1">
    <w:name w:val="WW8Num14z1"/>
    <w:rsid w:val="00AF3A4C"/>
  </w:style>
  <w:style w:type="character" w:customStyle="1" w:styleId="WW8Num14z2">
    <w:name w:val="WW8Num14z2"/>
    <w:rsid w:val="00AF3A4C"/>
  </w:style>
  <w:style w:type="character" w:customStyle="1" w:styleId="WW8Num14z3">
    <w:name w:val="WW8Num14z3"/>
    <w:rsid w:val="00AF3A4C"/>
  </w:style>
  <w:style w:type="character" w:customStyle="1" w:styleId="WW8Num14z4">
    <w:name w:val="WW8Num14z4"/>
    <w:rsid w:val="00AF3A4C"/>
  </w:style>
  <w:style w:type="character" w:customStyle="1" w:styleId="WW8Num14z5">
    <w:name w:val="WW8Num14z5"/>
    <w:rsid w:val="00AF3A4C"/>
  </w:style>
  <w:style w:type="character" w:customStyle="1" w:styleId="WW8Num14z6">
    <w:name w:val="WW8Num14z6"/>
    <w:rsid w:val="00AF3A4C"/>
  </w:style>
  <w:style w:type="character" w:customStyle="1" w:styleId="WW8Num14z7">
    <w:name w:val="WW8Num14z7"/>
    <w:rsid w:val="00AF3A4C"/>
  </w:style>
  <w:style w:type="character" w:customStyle="1" w:styleId="WW8Num14z8">
    <w:name w:val="WW8Num14z8"/>
    <w:rsid w:val="00AF3A4C"/>
  </w:style>
  <w:style w:type="character" w:customStyle="1" w:styleId="WW8Num15z0">
    <w:name w:val="WW8Num15z0"/>
    <w:rsid w:val="00AF3A4C"/>
  </w:style>
  <w:style w:type="character" w:customStyle="1" w:styleId="WW8Num16z0">
    <w:name w:val="WW8Num16z0"/>
    <w:rsid w:val="00AF3A4C"/>
  </w:style>
  <w:style w:type="character" w:customStyle="1" w:styleId="WW8Num16z1">
    <w:name w:val="WW8Num16z1"/>
    <w:rsid w:val="00AF3A4C"/>
  </w:style>
  <w:style w:type="character" w:customStyle="1" w:styleId="WW8Num16z2">
    <w:name w:val="WW8Num16z2"/>
    <w:rsid w:val="00AF3A4C"/>
  </w:style>
  <w:style w:type="character" w:customStyle="1" w:styleId="WW8Num16z3">
    <w:name w:val="WW8Num16z3"/>
    <w:rsid w:val="00AF3A4C"/>
  </w:style>
  <w:style w:type="character" w:customStyle="1" w:styleId="WW8Num16z4">
    <w:name w:val="WW8Num16z4"/>
    <w:rsid w:val="00AF3A4C"/>
  </w:style>
  <w:style w:type="character" w:customStyle="1" w:styleId="WW8Num16z5">
    <w:name w:val="WW8Num16z5"/>
    <w:rsid w:val="00AF3A4C"/>
  </w:style>
  <w:style w:type="character" w:customStyle="1" w:styleId="WW8Num16z6">
    <w:name w:val="WW8Num16z6"/>
    <w:rsid w:val="00AF3A4C"/>
  </w:style>
  <w:style w:type="character" w:customStyle="1" w:styleId="WW8Num16z7">
    <w:name w:val="WW8Num16z7"/>
    <w:rsid w:val="00AF3A4C"/>
  </w:style>
  <w:style w:type="character" w:customStyle="1" w:styleId="WW8Num16z8">
    <w:name w:val="WW8Num16z8"/>
    <w:rsid w:val="00AF3A4C"/>
  </w:style>
  <w:style w:type="character" w:customStyle="1" w:styleId="WW8Num17z0">
    <w:name w:val="WW8Num17z0"/>
    <w:rsid w:val="00AF3A4C"/>
    <w:rPr>
      <w:rFonts w:hint="default"/>
    </w:rPr>
  </w:style>
  <w:style w:type="character" w:customStyle="1" w:styleId="WW8Num17z1">
    <w:name w:val="WW8Num17z1"/>
    <w:rsid w:val="00AF3A4C"/>
  </w:style>
  <w:style w:type="character" w:customStyle="1" w:styleId="WW8Num17z2">
    <w:name w:val="WW8Num17z2"/>
    <w:rsid w:val="00AF3A4C"/>
  </w:style>
  <w:style w:type="character" w:customStyle="1" w:styleId="WW8Num17z3">
    <w:name w:val="WW8Num17z3"/>
    <w:rsid w:val="00AF3A4C"/>
  </w:style>
  <w:style w:type="character" w:customStyle="1" w:styleId="WW8Num17z4">
    <w:name w:val="WW8Num17z4"/>
    <w:rsid w:val="00AF3A4C"/>
  </w:style>
  <w:style w:type="character" w:customStyle="1" w:styleId="WW8Num17z5">
    <w:name w:val="WW8Num17z5"/>
    <w:rsid w:val="00AF3A4C"/>
  </w:style>
  <w:style w:type="character" w:customStyle="1" w:styleId="WW8Num17z6">
    <w:name w:val="WW8Num17z6"/>
    <w:rsid w:val="00AF3A4C"/>
  </w:style>
  <w:style w:type="character" w:customStyle="1" w:styleId="WW8Num17z7">
    <w:name w:val="WW8Num17z7"/>
    <w:rsid w:val="00AF3A4C"/>
  </w:style>
  <w:style w:type="character" w:customStyle="1" w:styleId="WW8Num17z8">
    <w:name w:val="WW8Num17z8"/>
    <w:rsid w:val="00AF3A4C"/>
  </w:style>
  <w:style w:type="character" w:customStyle="1" w:styleId="WW8Num18z0">
    <w:name w:val="WW8Num18z0"/>
    <w:rsid w:val="00AF3A4C"/>
    <w:rPr>
      <w:rFonts w:hint="default"/>
    </w:rPr>
  </w:style>
  <w:style w:type="character" w:customStyle="1" w:styleId="WW8Num18z1">
    <w:name w:val="WW8Num18z1"/>
    <w:rsid w:val="00AF3A4C"/>
  </w:style>
  <w:style w:type="character" w:customStyle="1" w:styleId="WW8Num18z2">
    <w:name w:val="WW8Num18z2"/>
    <w:rsid w:val="00AF3A4C"/>
  </w:style>
  <w:style w:type="character" w:customStyle="1" w:styleId="WW8Num18z3">
    <w:name w:val="WW8Num18z3"/>
    <w:rsid w:val="00AF3A4C"/>
  </w:style>
  <w:style w:type="character" w:customStyle="1" w:styleId="WW8Num18z4">
    <w:name w:val="WW8Num18z4"/>
    <w:rsid w:val="00AF3A4C"/>
  </w:style>
  <w:style w:type="character" w:customStyle="1" w:styleId="WW8Num18z5">
    <w:name w:val="WW8Num18z5"/>
    <w:rsid w:val="00AF3A4C"/>
  </w:style>
  <w:style w:type="character" w:customStyle="1" w:styleId="WW8Num18z6">
    <w:name w:val="WW8Num18z6"/>
    <w:rsid w:val="00AF3A4C"/>
  </w:style>
  <w:style w:type="character" w:customStyle="1" w:styleId="WW8Num18z7">
    <w:name w:val="WW8Num18z7"/>
    <w:rsid w:val="00AF3A4C"/>
  </w:style>
  <w:style w:type="character" w:customStyle="1" w:styleId="WW8Num18z8">
    <w:name w:val="WW8Num18z8"/>
    <w:rsid w:val="00AF3A4C"/>
  </w:style>
  <w:style w:type="character" w:customStyle="1" w:styleId="WW8Num19z0">
    <w:name w:val="WW8Num19z0"/>
    <w:rsid w:val="00AF3A4C"/>
    <w:rPr>
      <w:rFonts w:hint="default"/>
    </w:rPr>
  </w:style>
  <w:style w:type="character" w:customStyle="1" w:styleId="WW8Num19z1">
    <w:name w:val="WW8Num19z1"/>
    <w:rsid w:val="00AF3A4C"/>
  </w:style>
  <w:style w:type="character" w:customStyle="1" w:styleId="WW8Num19z2">
    <w:name w:val="WW8Num19z2"/>
    <w:rsid w:val="00AF3A4C"/>
  </w:style>
  <w:style w:type="character" w:customStyle="1" w:styleId="WW8Num19z3">
    <w:name w:val="WW8Num19z3"/>
    <w:rsid w:val="00AF3A4C"/>
  </w:style>
  <w:style w:type="character" w:customStyle="1" w:styleId="WW8Num19z4">
    <w:name w:val="WW8Num19z4"/>
    <w:rsid w:val="00AF3A4C"/>
  </w:style>
  <w:style w:type="character" w:customStyle="1" w:styleId="WW8Num19z5">
    <w:name w:val="WW8Num19z5"/>
    <w:rsid w:val="00AF3A4C"/>
  </w:style>
  <w:style w:type="character" w:customStyle="1" w:styleId="WW8Num19z6">
    <w:name w:val="WW8Num19z6"/>
    <w:rsid w:val="00AF3A4C"/>
  </w:style>
  <w:style w:type="character" w:customStyle="1" w:styleId="WW8Num19z7">
    <w:name w:val="WW8Num19z7"/>
    <w:rsid w:val="00AF3A4C"/>
  </w:style>
  <w:style w:type="character" w:customStyle="1" w:styleId="WW8Num19z8">
    <w:name w:val="WW8Num19z8"/>
    <w:rsid w:val="00AF3A4C"/>
  </w:style>
  <w:style w:type="character" w:customStyle="1" w:styleId="WW8Num20z0">
    <w:name w:val="WW8Num20z0"/>
    <w:rsid w:val="00AF3A4C"/>
  </w:style>
  <w:style w:type="character" w:customStyle="1" w:styleId="WW8Num21z0">
    <w:name w:val="WW8Num21z0"/>
    <w:rsid w:val="00AF3A4C"/>
    <w:rPr>
      <w:rFonts w:ascii="Symbol" w:hAnsi="Symbol" w:cs="Symbol" w:hint="default"/>
    </w:rPr>
  </w:style>
  <w:style w:type="character" w:customStyle="1" w:styleId="WW8Num21z1">
    <w:name w:val="WW8Num21z1"/>
    <w:rsid w:val="00AF3A4C"/>
    <w:rPr>
      <w:rFonts w:ascii="Courier New" w:hAnsi="Courier New" w:cs="Courier New" w:hint="default"/>
    </w:rPr>
  </w:style>
  <w:style w:type="character" w:customStyle="1" w:styleId="WW8Num21z2">
    <w:name w:val="WW8Num21z2"/>
    <w:rsid w:val="00AF3A4C"/>
    <w:rPr>
      <w:rFonts w:ascii="Wingdings" w:hAnsi="Wingdings" w:cs="Wingdings" w:hint="default"/>
    </w:rPr>
  </w:style>
  <w:style w:type="character" w:customStyle="1" w:styleId="WW8Num22z0">
    <w:name w:val="WW8Num22z0"/>
    <w:rsid w:val="00AF3A4C"/>
    <w:rPr>
      <w:rFonts w:hint="default"/>
    </w:rPr>
  </w:style>
  <w:style w:type="character" w:customStyle="1" w:styleId="WW8Num22z1">
    <w:name w:val="WW8Num22z1"/>
    <w:rsid w:val="00AF3A4C"/>
    <w:rPr>
      <w:rFonts w:ascii="Wingdings" w:eastAsia="Times New Roman" w:hAnsi="Wingdings" w:cs="Wingdings" w:hint="default"/>
      <w:color w:val="000000"/>
      <w:shd w:val="clear" w:color="auto" w:fill="FFFFFF"/>
    </w:rPr>
  </w:style>
  <w:style w:type="character" w:customStyle="1" w:styleId="WW8Num22z2">
    <w:name w:val="WW8Num22z2"/>
    <w:rsid w:val="00AF3A4C"/>
  </w:style>
  <w:style w:type="character" w:customStyle="1" w:styleId="WW8Num22z3">
    <w:name w:val="WW8Num22z3"/>
    <w:rsid w:val="00AF3A4C"/>
  </w:style>
  <w:style w:type="character" w:customStyle="1" w:styleId="WW8Num22z4">
    <w:name w:val="WW8Num22z4"/>
    <w:rsid w:val="00AF3A4C"/>
  </w:style>
  <w:style w:type="character" w:customStyle="1" w:styleId="WW8Num22z5">
    <w:name w:val="WW8Num22z5"/>
    <w:rsid w:val="00AF3A4C"/>
  </w:style>
  <w:style w:type="character" w:customStyle="1" w:styleId="WW8Num22z6">
    <w:name w:val="WW8Num22z6"/>
    <w:rsid w:val="00AF3A4C"/>
  </w:style>
  <w:style w:type="character" w:customStyle="1" w:styleId="WW8Num22z7">
    <w:name w:val="WW8Num22z7"/>
    <w:rsid w:val="00AF3A4C"/>
  </w:style>
  <w:style w:type="character" w:customStyle="1" w:styleId="WW8Num22z8">
    <w:name w:val="WW8Num22z8"/>
    <w:rsid w:val="00AF3A4C"/>
  </w:style>
  <w:style w:type="character" w:customStyle="1" w:styleId="WW8Num23z0">
    <w:name w:val="WW8Num23z0"/>
    <w:rsid w:val="00AF3A4C"/>
    <w:rPr>
      <w:rFonts w:ascii="Times New Roman" w:hAnsi="Times New Roman" w:cs="Times New Roman"/>
    </w:rPr>
  </w:style>
  <w:style w:type="character" w:customStyle="1" w:styleId="WW8Num23z1">
    <w:name w:val="WW8Num23z1"/>
    <w:rsid w:val="00AF3A4C"/>
  </w:style>
  <w:style w:type="character" w:customStyle="1" w:styleId="WW8Num23z2">
    <w:name w:val="WW8Num23z2"/>
    <w:rsid w:val="00AF3A4C"/>
  </w:style>
  <w:style w:type="character" w:customStyle="1" w:styleId="WW8Num23z3">
    <w:name w:val="WW8Num23z3"/>
    <w:rsid w:val="00AF3A4C"/>
  </w:style>
  <w:style w:type="character" w:customStyle="1" w:styleId="WW8Num23z4">
    <w:name w:val="WW8Num23z4"/>
    <w:rsid w:val="00AF3A4C"/>
  </w:style>
  <w:style w:type="character" w:customStyle="1" w:styleId="WW8Num23z5">
    <w:name w:val="WW8Num23z5"/>
    <w:rsid w:val="00AF3A4C"/>
  </w:style>
  <w:style w:type="character" w:customStyle="1" w:styleId="WW8Num23z6">
    <w:name w:val="WW8Num23z6"/>
    <w:rsid w:val="00AF3A4C"/>
  </w:style>
  <w:style w:type="character" w:customStyle="1" w:styleId="WW8Num23z7">
    <w:name w:val="WW8Num23z7"/>
    <w:rsid w:val="00AF3A4C"/>
  </w:style>
  <w:style w:type="character" w:customStyle="1" w:styleId="WW8Num23z8">
    <w:name w:val="WW8Num23z8"/>
    <w:rsid w:val="00AF3A4C"/>
  </w:style>
  <w:style w:type="character" w:customStyle="1" w:styleId="WW8Num24z0">
    <w:name w:val="WW8Num24z0"/>
    <w:rsid w:val="00AF3A4C"/>
    <w:rPr>
      <w:rFonts w:hint="default"/>
    </w:rPr>
  </w:style>
  <w:style w:type="character" w:customStyle="1" w:styleId="WW8Num24z1">
    <w:name w:val="WW8Num24z1"/>
    <w:rsid w:val="00AF3A4C"/>
  </w:style>
  <w:style w:type="character" w:customStyle="1" w:styleId="WW8Num24z2">
    <w:name w:val="WW8Num24z2"/>
    <w:rsid w:val="00AF3A4C"/>
  </w:style>
  <w:style w:type="character" w:customStyle="1" w:styleId="WW8Num24z3">
    <w:name w:val="WW8Num24z3"/>
    <w:rsid w:val="00AF3A4C"/>
  </w:style>
  <w:style w:type="character" w:customStyle="1" w:styleId="WW8Num24z4">
    <w:name w:val="WW8Num24z4"/>
    <w:rsid w:val="00AF3A4C"/>
  </w:style>
  <w:style w:type="character" w:customStyle="1" w:styleId="WW8Num24z5">
    <w:name w:val="WW8Num24z5"/>
    <w:rsid w:val="00AF3A4C"/>
  </w:style>
  <w:style w:type="character" w:customStyle="1" w:styleId="WW8Num24z6">
    <w:name w:val="WW8Num24z6"/>
    <w:rsid w:val="00AF3A4C"/>
  </w:style>
  <w:style w:type="character" w:customStyle="1" w:styleId="WW8Num24z7">
    <w:name w:val="WW8Num24z7"/>
    <w:rsid w:val="00AF3A4C"/>
  </w:style>
  <w:style w:type="character" w:customStyle="1" w:styleId="WW8Num24z8">
    <w:name w:val="WW8Num24z8"/>
    <w:rsid w:val="00AF3A4C"/>
  </w:style>
  <w:style w:type="character" w:customStyle="1" w:styleId="WW8Num25z0">
    <w:name w:val="WW8Num25z0"/>
    <w:rsid w:val="00AF3A4C"/>
    <w:rPr>
      <w:rFonts w:ascii="Wingdings" w:hAnsi="Wingdings" w:cs="Wingdings" w:hint="default"/>
    </w:rPr>
  </w:style>
  <w:style w:type="character" w:customStyle="1" w:styleId="WW8Num25z3">
    <w:name w:val="WW8Num25z3"/>
    <w:rsid w:val="00AF3A4C"/>
    <w:rPr>
      <w:rFonts w:ascii="Symbol" w:hAnsi="Symbol" w:cs="Symbol" w:hint="default"/>
    </w:rPr>
  </w:style>
  <w:style w:type="character" w:customStyle="1" w:styleId="WW8Num25z4">
    <w:name w:val="WW8Num25z4"/>
    <w:rsid w:val="00AF3A4C"/>
    <w:rPr>
      <w:rFonts w:ascii="Courier New" w:hAnsi="Courier New" w:cs="Courier New" w:hint="default"/>
    </w:rPr>
  </w:style>
  <w:style w:type="character" w:customStyle="1" w:styleId="WW8Num26z0">
    <w:name w:val="WW8Num26z0"/>
    <w:rsid w:val="00AF3A4C"/>
    <w:rPr>
      <w:rFonts w:ascii="Symbol" w:hAnsi="Symbol" w:cs="Symbol" w:hint="default"/>
    </w:rPr>
  </w:style>
  <w:style w:type="character" w:customStyle="1" w:styleId="WW8Num26z1">
    <w:name w:val="WW8Num26z1"/>
    <w:rsid w:val="00AF3A4C"/>
    <w:rPr>
      <w:rFonts w:ascii="Courier New" w:hAnsi="Courier New" w:cs="Courier New" w:hint="default"/>
    </w:rPr>
  </w:style>
  <w:style w:type="character" w:customStyle="1" w:styleId="WW8Num26z2">
    <w:name w:val="WW8Num26z2"/>
    <w:rsid w:val="00AF3A4C"/>
    <w:rPr>
      <w:rFonts w:ascii="Wingdings" w:hAnsi="Wingdings" w:cs="Wingdings" w:hint="default"/>
    </w:rPr>
  </w:style>
  <w:style w:type="character" w:customStyle="1" w:styleId="WW8Num27z0">
    <w:name w:val="WW8Num27z0"/>
    <w:rsid w:val="00AF3A4C"/>
    <w:rPr>
      <w:rFonts w:hint="default"/>
    </w:rPr>
  </w:style>
  <w:style w:type="character" w:customStyle="1" w:styleId="WW8Num28z0">
    <w:name w:val="WW8Num28z0"/>
    <w:rsid w:val="00AF3A4C"/>
    <w:rPr>
      <w:rFonts w:hint="default"/>
    </w:rPr>
  </w:style>
  <w:style w:type="character" w:customStyle="1" w:styleId="WW8Num28z1">
    <w:name w:val="WW8Num28z1"/>
    <w:rsid w:val="00AF3A4C"/>
  </w:style>
  <w:style w:type="character" w:customStyle="1" w:styleId="WW8Num28z2">
    <w:name w:val="WW8Num28z2"/>
    <w:rsid w:val="00AF3A4C"/>
  </w:style>
  <w:style w:type="character" w:customStyle="1" w:styleId="WW8Num28z3">
    <w:name w:val="WW8Num28z3"/>
    <w:rsid w:val="00AF3A4C"/>
  </w:style>
  <w:style w:type="character" w:customStyle="1" w:styleId="WW8Num28z4">
    <w:name w:val="WW8Num28z4"/>
    <w:rsid w:val="00AF3A4C"/>
  </w:style>
  <w:style w:type="character" w:customStyle="1" w:styleId="WW8Num28z5">
    <w:name w:val="WW8Num28z5"/>
    <w:rsid w:val="00AF3A4C"/>
  </w:style>
  <w:style w:type="character" w:customStyle="1" w:styleId="WW8Num28z6">
    <w:name w:val="WW8Num28z6"/>
    <w:rsid w:val="00AF3A4C"/>
  </w:style>
  <w:style w:type="character" w:customStyle="1" w:styleId="WW8Num28z7">
    <w:name w:val="WW8Num28z7"/>
    <w:rsid w:val="00AF3A4C"/>
  </w:style>
  <w:style w:type="character" w:customStyle="1" w:styleId="WW8Num28z8">
    <w:name w:val="WW8Num28z8"/>
    <w:rsid w:val="00AF3A4C"/>
  </w:style>
  <w:style w:type="character" w:customStyle="1" w:styleId="WW8Num29z0">
    <w:name w:val="WW8Num29z0"/>
    <w:rsid w:val="00AF3A4C"/>
    <w:rPr>
      <w:rFonts w:hint="default"/>
    </w:rPr>
  </w:style>
  <w:style w:type="character" w:customStyle="1" w:styleId="WW8Num29z1">
    <w:name w:val="WW8Num29z1"/>
    <w:rsid w:val="00AF3A4C"/>
  </w:style>
  <w:style w:type="character" w:customStyle="1" w:styleId="WW8Num29z2">
    <w:name w:val="WW8Num29z2"/>
    <w:rsid w:val="00AF3A4C"/>
  </w:style>
  <w:style w:type="character" w:customStyle="1" w:styleId="WW8Num29z3">
    <w:name w:val="WW8Num29z3"/>
    <w:rsid w:val="00AF3A4C"/>
  </w:style>
  <w:style w:type="character" w:customStyle="1" w:styleId="WW8Num29z4">
    <w:name w:val="WW8Num29z4"/>
    <w:rsid w:val="00AF3A4C"/>
  </w:style>
  <w:style w:type="character" w:customStyle="1" w:styleId="WW8Num29z5">
    <w:name w:val="WW8Num29z5"/>
    <w:rsid w:val="00AF3A4C"/>
  </w:style>
  <w:style w:type="character" w:customStyle="1" w:styleId="WW8Num29z6">
    <w:name w:val="WW8Num29z6"/>
    <w:rsid w:val="00AF3A4C"/>
  </w:style>
  <w:style w:type="character" w:customStyle="1" w:styleId="WW8Num29z7">
    <w:name w:val="WW8Num29z7"/>
    <w:rsid w:val="00AF3A4C"/>
  </w:style>
  <w:style w:type="character" w:customStyle="1" w:styleId="WW8Num29z8">
    <w:name w:val="WW8Num29z8"/>
    <w:rsid w:val="00AF3A4C"/>
  </w:style>
  <w:style w:type="character" w:customStyle="1" w:styleId="WW8Num30z0">
    <w:name w:val="WW8Num30z0"/>
    <w:rsid w:val="00AF3A4C"/>
  </w:style>
  <w:style w:type="character" w:customStyle="1" w:styleId="WW8Num30z1">
    <w:name w:val="WW8Num30z1"/>
    <w:rsid w:val="00AF3A4C"/>
  </w:style>
  <w:style w:type="character" w:customStyle="1" w:styleId="WW8Num30z2">
    <w:name w:val="WW8Num30z2"/>
    <w:rsid w:val="00AF3A4C"/>
  </w:style>
  <w:style w:type="character" w:customStyle="1" w:styleId="WW8Num30z3">
    <w:name w:val="WW8Num30z3"/>
    <w:rsid w:val="00AF3A4C"/>
  </w:style>
  <w:style w:type="character" w:customStyle="1" w:styleId="WW8Num30z4">
    <w:name w:val="WW8Num30z4"/>
    <w:rsid w:val="00AF3A4C"/>
  </w:style>
  <w:style w:type="character" w:customStyle="1" w:styleId="WW8Num30z5">
    <w:name w:val="WW8Num30z5"/>
    <w:rsid w:val="00AF3A4C"/>
  </w:style>
  <w:style w:type="character" w:customStyle="1" w:styleId="WW8Num30z6">
    <w:name w:val="WW8Num30z6"/>
    <w:rsid w:val="00AF3A4C"/>
  </w:style>
  <w:style w:type="character" w:customStyle="1" w:styleId="WW8Num30z7">
    <w:name w:val="WW8Num30z7"/>
    <w:rsid w:val="00AF3A4C"/>
  </w:style>
  <w:style w:type="character" w:customStyle="1" w:styleId="WW8Num30z8">
    <w:name w:val="WW8Num30z8"/>
    <w:rsid w:val="00AF3A4C"/>
  </w:style>
  <w:style w:type="character" w:customStyle="1" w:styleId="WW8Num31z0">
    <w:name w:val="WW8Num31z0"/>
    <w:rsid w:val="00AF3A4C"/>
    <w:rPr>
      <w:rFonts w:ascii="Symbol" w:hAnsi="Symbol" w:cs="Symbol" w:hint="default"/>
    </w:rPr>
  </w:style>
  <w:style w:type="character" w:customStyle="1" w:styleId="WW8Num31z1">
    <w:name w:val="WW8Num31z1"/>
    <w:rsid w:val="00AF3A4C"/>
    <w:rPr>
      <w:rFonts w:ascii="Courier New" w:hAnsi="Courier New" w:cs="Courier New" w:hint="default"/>
    </w:rPr>
  </w:style>
  <w:style w:type="character" w:customStyle="1" w:styleId="WW8Num31z2">
    <w:name w:val="WW8Num31z2"/>
    <w:rsid w:val="00AF3A4C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AF3A4C"/>
  </w:style>
  <w:style w:type="character" w:styleId="Numerstrony">
    <w:name w:val="page number"/>
    <w:basedOn w:val="Domylnaczcionkaakapitu1"/>
    <w:rsid w:val="00AF3A4C"/>
  </w:style>
  <w:style w:type="character" w:styleId="Hipercze">
    <w:name w:val="Hyperlink"/>
    <w:rsid w:val="00AF3A4C"/>
    <w:rPr>
      <w:color w:val="0000FF"/>
      <w:u w:val="single"/>
    </w:rPr>
  </w:style>
  <w:style w:type="character" w:customStyle="1" w:styleId="NagwekZnak">
    <w:name w:val="Nagłówek Znak"/>
    <w:uiPriority w:val="99"/>
    <w:rsid w:val="00AF3A4C"/>
    <w:rPr>
      <w:sz w:val="24"/>
      <w:lang w:val="pl-PL"/>
    </w:rPr>
  </w:style>
  <w:style w:type="character" w:styleId="Pogrubienie">
    <w:name w:val="Strong"/>
    <w:qFormat/>
    <w:rsid w:val="00AF3A4C"/>
    <w:rPr>
      <w:b/>
      <w:bCs/>
    </w:rPr>
  </w:style>
  <w:style w:type="character" w:customStyle="1" w:styleId="StopkaZnak">
    <w:name w:val="Stopka Znak"/>
    <w:rsid w:val="00AF3A4C"/>
    <w:rPr>
      <w:sz w:val="24"/>
      <w:lang w:val="pl-PL"/>
    </w:rPr>
  </w:style>
  <w:style w:type="character" w:styleId="Uwydatnienie">
    <w:name w:val="Emphasis"/>
    <w:qFormat/>
    <w:rsid w:val="00AF3A4C"/>
    <w:rPr>
      <w:i/>
      <w:iCs/>
    </w:rPr>
  </w:style>
  <w:style w:type="paragraph" w:customStyle="1" w:styleId="Nagwek10">
    <w:name w:val="Nagłówek1"/>
    <w:basedOn w:val="Normalny"/>
    <w:next w:val="Tekstpodstawowy"/>
    <w:rsid w:val="00AF3A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F3A4C"/>
    <w:rPr>
      <w:sz w:val="24"/>
    </w:rPr>
  </w:style>
  <w:style w:type="paragraph" w:styleId="Lista">
    <w:name w:val="List"/>
    <w:basedOn w:val="Tekstpodstawowy"/>
    <w:rsid w:val="00AF3A4C"/>
    <w:rPr>
      <w:rFonts w:cs="Mangal"/>
    </w:rPr>
  </w:style>
  <w:style w:type="paragraph" w:customStyle="1" w:styleId="Podpis1">
    <w:name w:val="Podpis1"/>
    <w:basedOn w:val="Normalny"/>
    <w:rsid w:val="00AF3A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F3A4C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AF3A4C"/>
    <w:pPr>
      <w:jc w:val="center"/>
    </w:pPr>
    <w:rPr>
      <w:rFonts w:ascii="Bookman Old Style" w:hAnsi="Bookman Old Style" w:cs="Bookman Old Style"/>
      <w:sz w:val="28"/>
    </w:rPr>
  </w:style>
  <w:style w:type="paragraph" w:styleId="Podtytu">
    <w:name w:val="Subtitle"/>
    <w:basedOn w:val="Normalny"/>
    <w:next w:val="Tekstpodstawowy"/>
    <w:qFormat/>
    <w:rsid w:val="00AF3A4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AF3A4C"/>
    <w:pPr>
      <w:ind w:left="426" w:hanging="426"/>
    </w:pPr>
    <w:rPr>
      <w:rFonts w:ascii="Bookman Old Style" w:hAnsi="Bookman Old Style" w:cs="Bookman Old Style"/>
      <w:sz w:val="24"/>
    </w:rPr>
  </w:style>
  <w:style w:type="paragraph" w:customStyle="1" w:styleId="Tekstpodstawowywcity31">
    <w:name w:val="Tekst podstawowy wcięty 31"/>
    <w:basedOn w:val="Normalny"/>
    <w:rsid w:val="00AF3A4C"/>
    <w:pPr>
      <w:ind w:left="284" w:hanging="284"/>
    </w:pPr>
    <w:rPr>
      <w:sz w:val="24"/>
    </w:rPr>
  </w:style>
  <w:style w:type="paragraph" w:styleId="Nagwek">
    <w:name w:val="header"/>
    <w:basedOn w:val="Normalny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rsid w:val="00AF3A4C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1">
    <w:name w:val="Tekst podstawowy 31"/>
    <w:basedOn w:val="Normalny"/>
    <w:rsid w:val="00AF3A4C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AF3A4C"/>
    <w:pPr>
      <w:spacing w:before="120" w:after="240" w:line="360" w:lineRule="auto"/>
      <w:ind w:left="900"/>
      <w:jc w:val="both"/>
    </w:pPr>
    <w:rPr>
      <w:sz w:val="24"/>
    </w:rPr>
  </w:style>
  <w:style w:type="paragraph" w:customStyle="1" w:styleId="PoziomI">
    <w:name w:val="Poziom I"/>
    <w:basedOn w:val="Normalny"/>
    <w:rsid w:val="00AF3A4C"/>
    <w:pPr>
      <w:keepNext/>
      <w:numPr>
        <w:numId w:val="2"/>
      </w:numPr>
      <w:spacing w:before="120" w:after="12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II">
    <w:name w:val="Poziom I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V">
    <w:name w:val="Poziom I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V">
    <w:name w:val="Poziom 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BulletabC">
    <w:name w:val="Bullet_a)b)C)"/>
    <w:basedOn w:val="Normalny"/>
    <w:rsid w:val="00AF3A4C"/>
    <w:pPr>
      <w:numPr>
        <w:numId w:val="3"/>
      </w:numPr>
      <w:spacing w:before="60" w:after="60"/>
      <w:jc w:val="both"/>
    </w:pPr>
    <w:rPr>
      <w:sz w:val="22"/>
    </w:rPr>
  </w:style>
  <w:style w:type="paragraph" w:customStyle="1" w:styleId="Bullet1">
    <w:name w:val="Bullet_1"/>
    <w:basedOn w:val="Normalny"/>
    <w:rsid w:val="00AF3A4C"/>
    <w:pPr>
      <w:numPr>
        <w:numId w:val="5"/>
      </w:numPr>
      <w:tabs>
        <w:tab w:val="left" w:pos="284"/>
        <w:tab w:val="left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AF3A4C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4"/>
    </w:rPr>
  </w:style>
  <w:style w:type="paragraph" w:customStyle="1" w:styleId="Prambule">
    <w:name w:val="Préambule"/>
    <w:basedOn w:val="Normalny"/>
    <w:rsid w:val="00AF3A4C"/>
    <w:pPr>
      <w:keepLines/>
      <w:numPr>
        <w:numId w:val="4"/>
      </w:numPr>
      <w:spacing w:before="120" w:after="120"/>
      <w:jc w:val="both"/>
    </w:pPr>
    <w:rPr>
      <w:rFonts w:ascii="Arial" w:hAnsi="Arial" w:cs="Arial"/>
      <w:sz w:val="22"/>
    </w:rPr>
  </w:style>
  <w:style w:type="paragraph" w:styleId="Spistreci1">
    <w:name w:val="toc 1"/>
    <w:basedOn w:val="Normalny"/>
    <w:next w:val="Normalny"/>
    <w:rsid w:val="00AF3A4C"/>
  </w:style>
  <w:style w:type="paragraph" w:styleId="Spistreci3">
    <w:name w:val="toc 3"/>
    <w:basedOn w:val="Normalny"/>
    <w:next w:val="Normalny"/>
    <w:rsid w:val="00AF3A4C"/>
    <w:pPr>
      <w:ind w:left="400"/>
    </w:pPr>
  </w:style>
  <w:style w:type="paragraph" w:styleId="Spistreci2">
    <w:name w:val="toc 2"/>
    <w:basedOn w:val="Normalny"/>
    <w:next w:val="Normalny"/>
    <w:rsid w:val="00AF3A4C"/>
    <w:pPr>
      <w:ind w:left="200"/>
    </w:pPr>
  </w:style>
  <w:style w:type="paragraph" w:styleId="Spistreci4">
    <w:name w:val="toc 4"/>
    <w:basedOn w:val="Normalny"/>
    <w:next w:val="Normalny"/>
    <w:rsid w:val="00AF3A4C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rsid w:val="00AF3A4C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rsid w:val="00AF3A4C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rsid w:val="00AF3A4C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rsid w:val="00AF3A4C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rsid w:val="00AF3A4C"/>
    <w:pPr>
      <w:ind w:left="1920"/>
    </w:pPr>
    <w:rPr>
      <w:sz w:val="24"/>
      <w:szCs w:val="24"/>
    </w:rPr>
  </w:style>
  <w:style w:type="paragraph" w:styleId="Tekstdymka">
    <w:name w:val="Balloon Text"/>
    <w:basedOn w:val="Normalny"/>
    <w:rsid w:val="00AF3A4C"/>
    <w:rPr>
      <w:rFonts w:ascii="Tahoma" w:hAnsi="Tahoma" w:cs="Tahoma"/>
      <w:sz w:val="16"/>
      <w:szCs w:val="16"/>
    </w:rPr>
  </w:style>
  <w:style w:type="paragraph" w:customStyle="1" w:styleId="Adresat">
    <w:name w:val="Adresat"/>
    <w:rsid w:val="00AF3A4C"/>
    <w:pPr>
      <w:suppressAutoHyphens/>
    </w:pPr>
    <w:rPr>
      <w:rFonts w:ascii="Calibri" w:hAnsi="Calibri" w:cs="Calibri"/>
      <w:i/>
      <w:lang w:eastAsia="ar-SA"/>
    </w:rPr>
  </w:style>
  <w:style w:type="paragraph" w:styleId="NormalnyWeb">
    <w:name w:val="Normal (Web)"/>
    <w:basedOn w:val="Normalny"/>
    <w:rsid w:val="00AF3A4C"/>
    <w:pPr>
      <w:spacing w:before="100" w:after="100"/>
    </w:pPr>
    <w:rPr>
      <w:sz w:val="24"/>
      <w:szCs w:val="24"/>
      <w:lang w:val="en-US"/>
    </w:rPr>
  </w:style>
  <w:style w:type="paragraph" w:styleId="Bezodstpw">
    <w:name w:val="No Spacing"/>
    <w:uiPriority w:val="1"/>
    <w:qFormat/>
    <w:rsid w:val="00AF3A4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F3A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Normalny"/>
    <w:rsid w:val="00AF3A4C"/>
    <w:pPr>
      <w:suppressLineNumbers/>
    </w:pPr>
  </w:style>
  <w:style w:type="paragraph" w:customStyle="1" w:styleId="Nagwektabeli">
    <w:name w:val="Nagłówek tabeli"/>
    <w:basedOn w:val="Zawartotabeli"/>
    <w:rsid w:val="00AF3A4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F3A4C"/>
  </w:style>
  <w:style w:type="table" w:customStyle="1" w:styleId="Tabela-Siatka1">
    <w:name w:val="Tabela - Siatka1"/>
    <w:basedOn w:val="Standardowy"/>
    <w:next w:val="Tabela-Siatka"/>
    <w:uiPriority w:val="59"/>
    <w:rsid w:val="00E22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2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7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B0BD6-FECD-40E9-B2F9-0433E80A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Natalia Kolber</cp:lastModifiedBy>
  <cp:revision>2</cp:revision>
  <cp:lastPrinted>2013-12-06T13:39:00Z</cp:lastPrinted>
  <dcterms:created xsi:type="dcterms:W3CDTF">2026-01-20T13:35:00Z</dcterms:created>
  <dcterms:modified xsi:type="dcterms:W3CDTF">2026-01-20T13:35:00Z</dcterms:modified>
</cp:coreProperties>
</file>